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C9A8C0" w14:textId="355C862D" w:rsidR="00543AB9" w:rsidRDefault="00543AB9" w:rsidP="00543AB9">
      <w:pPr>
        <w:pStyle w:val="NoSpacing"/>
        <w:ind w:left="3600" w:firstLine="720"/>
        <w:rPr>
          <w:rFonts w:asciiTheme="majorHAnsi" w:hAnsiTheme="majorHAnsi" w:cs="Arial"/>
          <w:b/>
          <w:sz w:val="24"/>
          <w:szCs w:val="24"/>
        </w:rPr>
      </w:pPr>
    </w:p>
    <w:p w14:paraId="399449A2" w14:textId="77777777" w:rsidR="00C5213D" w:rsidRDefault="00C5213D" w:rsidP="00543AB9">
      <w:pPr>
        <w:pStyle w:val="NoSpacing"/>
        <w:ind w:left="3600" w:firstLine="720"/>
        <w:rPr>
          <w:rFonts w:asciiTheme="majorHAnsi" w:hAnsiTheme="majorHAnsi" w:cs="Arial"/>
          <w:b/>
          <w:sz w:val="24"/>
          <w:szCs w:val="24"/>
        </w:rPr>
      </w:pPr>
    </w:p>
    <w:p w14:paraId="2D5B8B1E" w14:textId="77777777" w:rsidR="007D4F96" w:rsidRPr="00464C1B" w:rsidRDefault="007D4F96" w:rsidP="00D80DE9">
      <w:pPr>
        <w:jc w:val="center"/>
        <w:rPr>
          <w:rFonts w:asciiTheme="majorHAnsi" w:hAnsiTheme="majorHAnsi" w:cs="Arial"/>
          <w:b/>
          <w:color w:val="000000"/>
          <w:sz w:val="28"/>
          <w:szCs w:val="28"/>
        </w:rPr>
      </w:pPr>
      <w:r w:rsidRPr="00464C1B">
        <w:rPr>
          <w:rFonts w:asciiTheme="majorHAnsi" w:hAnsiTheme="majorHAnsi" w:cs="Arial"/>
          <w:b/>
          <w:color w:val="000000"/>
          <w:sz w:val="28"/>
          <w:szCs w:val="28"/>
        </w:rPr>
        <w:t>Ritesh Pandey</w:t>
      </w:r>
    </w:p>
    <w:p w14:paraId="2BF4CEAC" w14:textId="77777777" w:rsidR="00D80DE9" w:rsidRPr="005E6E38" w:rsidRDefault="00000000" w:rsidP="00D80DE9">
      <w:pPr>
        <w:jc w:val="center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pict w14:anchorId="1CCB4CDF">
          <v:rect id="_x0000_i1025" style="width:0;height:1.5pt" o:hralign="center" o:hrstd="t" o:hr="t" fillcolor="gray" stroked="f"/>
        </w:pict>
      </w:r>
    </w:p>
    <w:p w14:paraId="247654B5" w14:textId="745717E8" w:rsidR="00DC2798" w:rsidRDefault="00083897" w:rsidP="003F38F0">
      <w:pPr>
        <w:rPr>
          <w:rFonts w:asciiTheme="majorHAnsi" w:hAnsiTheme="majorHAnsi" w:cs="Arial"/>
          <w:color w:val="000000"/>
          <w:sz w:val="20"/>
          <w:szCs w:val="20"/>
        </w:rPr>
      </w:pPr>
      <w:r w:rsidRPr="00002894">
        <w:rPr>
          <w:rFonts w:asciiTheme="majorHAnsi" w:hAnsiTheme="majorHAnsi" w:cs="Arial"/>
          <w:color w:val="000000"/>
          <w:sz w:val="20"/>
          <w:szCs w:val="20"/>
        </w:rPr>
        <w:t xml:space="preserve">211 A wing Mahek Residency Nr. Arya Gurukul School </w:t>
      </w:r>
      <w:proofErr w:type="spellStart"/>
      <w:r w:rsidRPr="00002894">
        <w:rPr>
          <w:rFonts w:asciiTheme="majorHAnsi" w:hAnsiTheme="majorHAnsi" w:cs="Arial"/>
          <w:color w:val="000000"/>
          <w:sz w:val="20"/>
          <w:szCs w:val="20"/>
        </w:rPr>
        <w:t>Nandivali</w:t>
      </w:r>
      <w:proofErr w:type="spellEnd"/>
      <w:r w:rsidRPr="00002894">
        <w:rPr>
          <w:rFonts w:asciiTheme="majorHAnsi" w:hAnsiTheme="majorHAnsi" w:cs="Arial"/>
          <w:color w:val="000000"/>
          <w:sz w:val="20"/>
          <w:szCs w:val="20"/>
        </w:rPr>
        <w:t xml:space="preserve"> Kalyan East, </w:t>
      </w:r>
      <w:r w:rsidR="00FE2CAD" w:rsidRPr="00002894">
        <w:rPr>
          <w:rFonts w:asciiTheme="majorHAnsi" w:hAnsiTheme="majorHAnsi" w:cs="Arial"/>
          <w:color w:val="000000"/>
          <w:sz w:val="20"/>
          <w:szCs w:val="20"/>
        </w:rPr>
        <w:t>Tha</w:t>
      </w:r>
      <w:r w:rsidR="003F38F0" w:rsidRPr="00002894">
        <w:rPr>
          <w:rFonts w:asciiTheme="majorHAnsi" w:hAnsiTheme="majorHAnsi" w:cs="Arial"/>
          <w:color w:val="000000"/>
          <w:sz w:val="20"/>
          <w:szCs w:val="20"/>
        </w:rPr>
        <w:t>n</w:t>
      </w:r>
      <w:r w:rsidR="00FE2CAD" w:rsidRPr="00002894">
        <w:rPr>
          <w:rFonts w:asciiTheme="majorHAnsi" w:hAnsiTheme="majorHAnsi" w:cs="Arial"/>
          <w:color w:val="000000"/>
          <w:sz w:val="20"/>
          <w:szCs w:val="20"/>
        </w:rPr>
        <w:t>e</w:t>
      </w:r>
      <w:r w:rsidRPr="00002894">
        <w:rPr>
          <w:rFonts w:asciiTheme="majorHAnsi" w:hAnsiTheme="majorHAnsi" w:cs="Arial"/>
          <w:color w:val="000000"/>
          <w:sz w:val="20"/>
          <w:szCs w:val="20"/>
        </w:rPr>
        <w:t xml:space="preserve">-400306. </w:t>
      </w:r>
    </w:p>
    <w:p w14:paraId="69A96EFA" w14:textId="2B4C2D65" w:rsidR="003F38F0" w:rsidRPr="00002894" w:rsidRDefault="003F38F0" w:rsidP="003F38F0">
      <w:pPr>
        <w:rPr>
          <w:rFonts w:asciiTheme="majorHAnsi" w:hAnsiTheme="majorHAnsi" w:cs="Arial"/>
          <w:color w:val="000000"/>
          <w:sz w:val="20"/>
          <w:szCs w:val="20"/>
        </w:rPr>
      </w:pPr>
      <w:r w:rsidRPr="00002894">
        <w:rPr>
          <w:rStyle w:val="Hyperlink"/>
          <w:rFonts w:asciiTheme="majorHAnsi" w:hAnsiTheme="majorHAnsi" w:cs="Arial"/>
          <w:color w:val="000000"/>
          <w:sz w:val="20"/>
          <w:szCs w:val="20"/>
          <w:u w:val="none"/>
        </w:rPr>
        <w:t xml:space="preserve">E-mail: </w:t>
      </w:r>
      <w:hyperlink r:id="rId6" w:history="1">
        <w:r w:rsidRPr="00002894">
          <w:rPr>
            <w:rStyle w:val="Hyperlink"/>
            <w:rFonts w:asciiTheme="majorHAnsi" w:hAnsiTheme="majorHAnsi" w:cs="Arial"/>
            <w:sz w:val="20"/>
            <w:szCs w:val="20"/>
            <w:u w:val="none"/>
          </w:rPr>
          <w:t>mrriteshpandey@yahoo.com</w:t>
        </w:r>
      </w:hyperlink>
      <w:r w:rsidRPr="00002894">
        <w:rPr>
          <w:sz w:val="20"/>
          <w:szCs w:val="20"/>
        </w:rPr>
        <w:t xml:space="preserve">, Mobile No. </w:t>
      </w:r>
      <w:r w:rsidR="00D17AB8" w:rsidRPr="00002894">
        <w:rPr>
          <w:sz w:val="20"/>
          <w:szCs w:val="20"/>
        </w:rPr>
        <w:t>8828830902</w:t>
      </w:r>
      <w:r w:rsidR="003070B0" w:rsidRPr="00002894">
        <w:rPr>
          <w:sz w:val="20"/>
          <w:szCs w:val="20"/>
        </w:rPr>
        <w:t xml:space="preserve"> </w:t>
      </w:r>
      <w:r w:rsidR="00F92159">
        <w:rPr>
          <w:sz w:val="20"/>
          <w:szCs w:val="20"/>
        </w:rPr>
        <w:t>/ 7506036159</w:t>
      </w:r>
    </w:p>
    <w:p w14:paraId="24136C80" w14:textId="77777777" w:rsidR="00013F52" w:rsidRPr="005E6E38" w:rsidRDefault="00013F52" w:rsidP="00013F52">
      <w:pPr>
        <w:rPr>
          <w:rFonts w:asciiTheme="majorHAnsi" w:hAnsiTheme="majorHAnsi" w:cs="Arial"/>
          <w:b/>
          <w:sz w:val="22"/>
          <w:szCs w:val="22"/>
        </w:rPr>
      </w:pPr>
    </w:p>
    <w:p w14:paraId="721FAF59" w14:textId="77777777" w:rsidR="006859B9" w:rsidRPr="00464C1B" w:rsidRDefault="00013F52" w:rsidP="00013F52">
      <w:pPr>
        <w:jc w:val="center"/>
        <w:rPr>
          <w:rFonts w:asciiTheme="majorHAnsi" w:hAnsiTheme="majorHAnsi" w:cs="Arial"/>
          <w:sz w:val="18"/>
          <w:szCs w:val="18"/>
          <w:u w:val="single"/>
        </w:rPr>
      </w:pPr>
      <w:r w:rsidRPr="00464C1B">
        <w:rPr>
          <w:rFonts w:asciiTheme="majorHAnsi" w:hAnsiTheme="majorHAnsi" w:cs="Arial"/>
          <w:b/>
          <w:bCs/>
          <w:sz w:val="22"/>
          <w:szCs w:val="22"/>
          <w:u w:val="single"/>
        </w:rPr>
        <w:t>Career Objective</w:t>
      </w:r>
    </w:p>
    <w:p w14:paraId="4496DB4C" w14:textId="2BE7CEFB" w:rsidR="008A66FB" w:rsidRPr="0040378A" w:rsidRDefault="008A66FB" w:rsidP="006859B9">
      <w:pPr>
        <w:jc w:val="both"/>
        <w:rPr>
          <w:rFonts w:asciiTheme="majorHAnsi" w:hAnsiTheme="majorHAnsi" w:cs="Arial"/>
          <w:sz w:val="22"/>
          <w:szCs w:val="22"/>
        </w:rPr>
      </w:pPr>
      <w:r w:rsidRPr="00464C1B">
        <w:rPr>
          <w:rFonts w:asciiTheme="majorHAnsi" w:hAnsiTheme="majorHAnsi" w:cs="Arial"/>
          <w:sz w:val="20"/>
          <w:szCs w:val="20"/>
        </w:rPr>
        <w:t xml:space="preserve">My objective is to seek opportunities that provide the scope to blend management theory and practical experience. I like to accept challenges and implement new ideas that will help the organization to achieve its goals. I would like to explore all avenues within a corporate framework that allow me to further enhance my career prospects and add value to the organization, its </w:t>
      </w:r>
      <w:r w:rsidR="00142712" w:rsidRPr="00464C1B">
        <w:rPr>
          <w:rFonts w:asciiTheme="majorHAnsi" w:hAnsiTheme="majorHAnsi" w:cs="Arial"/>
          <w:sz w:val="20"/>
          <w:szCs w:val="20"/>
        </w:rPr>
        <w:t>people,</w:t>
      </w:r>
      <w:r w:rsidRPr="00464C1B">
        <w:rPr>
          <w:rFonts w:asciiTheme="majorHAnsi" w:hAnsiTheme="majorHAnsi" w:cs="Arial"/>
          <w:sz w:val="20"/>
          <w:szCs w:val="20"/>
        </w:rPr>
        <w:t xml:space="preserve"> and its customers</w:t>
      </w:r>
      <w:r w:rsidRPr="0040378A">
        <w:rPr>
          <w:rFonts w:asciiTheme="majorHAnsi" w:hAnsiTheme="majorHAnsi" w:cs="Arial"/>
          <w:sz w:val="22"/>
          <w:szCs w:val="22"/>
        </w:rPr>
        <w:t>.</w:t>
      </w:r>
    </w:p>
    <w:p w14:paraId="6A67D716" w14:textId="77777777" w:rsidR="008A66FB" w:rsidRPr="00DF77C7" w:rsidRDefault="008A66FB">
      <w:pPr>
        <w:rPr>
          <w:rFonts w:asciiTheme="majorHAnsi" w:hAnsiTheme="majorHAnsi" w:cs="Arial"/>
          <w:sz w:val="20"/>
          <w:szCs w:val="20"/>
        </w:rPr>
      </w:pPr>
    </w:p>
    <w:p w14:paraId="2CB35716" w14:textId="77777777" w:rsidR="008A66FB" w:rsidRPr="00464C1B" w:rsidRDefault="008A66FB">
      <w:pPr>
        <w:spacing w:line="240" w:lineRule="exact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464C1B">
        <w:rPr>
          <w:rFonts w:asciiTheme="majorHAnsi" w:hAnsiTheme="majorHAnsi" w:cs="Arial"/>
          <w:b/>
          <w:bCs/>
          <w:sz w:val="22"/>
          <w:szCs w:val="22"/>
          <w:u w:val="single"/>
        </w:rPr>
        <w:t>Brie</w:t>
      </w:r>
      <w:r w:rsidR="00B05B39" w:rsidRPr="00464C1B">
        <w:rPr>
          <w:rFonts w:asciiTheme="majorHAnsi" w:hAnsiTheme="majorHAnsi" w:cs="Arial"/>
          <w:b/>
          <w:bCs/>
          <w:sz w:val="22"/>
          <w:szCs w:val="22"/>
          <w:u w:val="single"/>
        </w:rPr>
        <w:t>f</w:t>
      </w:r>
      <w:r w:rsidRPr="00464C1B">
        <w:rPr>
          <w:rFonts w:asciiTheme="majorHAnsi" w:hAnsiTheme="majorHAnsi" w:cs="Arial"/>
          <w:b/>
          <w:bCs/>
          <w:sz w:val="22"/>
          <w:szCs w:val="22"/>
          <w:u w:val="single"/>
        </w:rPr>
        <w:t xml:space="preserve"> Summary</w:t>
      </w:r>
      <w:r w:rsidRPr="00464C1B">
        <w:rPr>
          <w:rFonts w:asciiTheme="majorHAnsi" w:hAnsiTheme="majorHAnsi" w:cs="Arial"/>
          <w:b/>
          <w:bCs/>
          <w:sz w:val="22"/>
          <w:szCs w:val="22"/>
        </w:rPr>
        <w:t>:</w:t>
      </w:r>
    </w:p>
    <w:p w14:paraId="539FA2E3" w14:textId="77777777" w:rsidR="00D70D68" w:rsidRPr="0078455B" w:rsidRDefault="00D70D68">
      <w:pPr>
        <w:jc w:val="both"/>
        <w:rPr>
          <w:rFonts w:asciiTheme="majorHAnsi" w:hAnsiTheme="majorHAnsi" w:cs="Arial"/>
          <w:sz w:val="8"/>
          <w:szCs w:val="8"/>
        </w:rPr>
      </w:pPr>
    </w:p>
    <w:p w14:paraId="3D0B8EA4" w14:textId="089A5F1D" w:rsidR="008A66FB" w:rsidRPr="00464C1B" w:rsidRDefault="008A66FB">
      <w:pPr>
        <w:jc w:val="both"/>
        <w:rPr>
          <w:rFonts w:asciiTheme="majorHAnsi" w:hAnsiTheme="majorHAnsi" w:cs="Arial"/>
          <w:sz w:val="22"/>
          <w:szCs w:val="22"/>
        </w:rPr>
      </w:pPr>
      <w:r w:rsidRPr="001A27EE">
        <w:rPr>
          <w:rFonts w:asciiTheme="majorHAnsi" w:hAnsiTheme="majorHAnsi" w:cs="Arial"/>
          <w:sz w:val="20"/>
          <w:szCs w:val="20"/>
        </w:rPr>
        <w:t xml:space="preserve">A competent and result oriented professional with </w:t>
      </w:r>
      <w:r w:rsidR="00C000A9" w:rsidRPr="001A27EE">
        <w:rPr>
          <w:rFonts w:asciiTheme="majorHAnsi" w:hAnsiTheme="majorHAnsi" w:cs="Arial"/>
          <w:sz w:val="20"/>
          <w:szCs w:val="20"/>
        </w:rPr>
        <w:t>2</w:t>
      </w:r>
      <w:r w:rsidR="00E13010">
        <w:rPr>
          <w:rFonts w:asciiTheme="majorHAnsi" w:hAnsiTheme="majorHAnsi" w:cs="Arial"/>
          <w:sz w:val="20"/>
          <w:szCs w:val="20"/>
        </w:rPr>
        <w:t>5</w:t>
      </w:r>
      <w:r w:rsidRPr="001A27EE">
        <w:rPr>
          <w:rFonts w:asciiTheme="majorHAnsi" w:hAnsiTheme="majorHAnsi" w:cs="Arial"/>
          <w:b/>
          <w:sz w:val="20"/>
          <w:szCs w:val="20"/>
        </w:rPr>
        <w:t xml:space="preserve"> years</w:t>
      </w:r>
      <w:r w:rsidRPr="001A27EE">
        <w:rPr>
          <w:rFonts w:asciiTheme="majorHAnsi" w:hAnsiTheme="majorHAnsi" w:cs="Arial"/>
          <w:sz w:val="20"/>
          <w:szCs w:val="20"/>
        </w:rPr>
        <w:t xml:space="preserve"> cross-functional experience in </w:t>
      </w:r>
      <w:r w:rsidR="000B0DF0">
        <w:rPr>
          <w:rFonts w:asciiTheme="majorHAnsi" w:hAnsiTheme="majorHAnsi" w:cs="Arial"/>
          <w:sz w:val="20"/>
          <w:szCs w:val="20"/>
        </w:rPr>
        <w:t xml:space="preserve">HR </w:t>
      </w:r>
      <w:r w:rsidR="00326040" w:rsidRPr="001A27EE">
        <w:rPr>
          <w:rFonts w:asciiTheme="majorHAnsi" w:hAnsiTheme="majorHAnsi" w:cs="Arial"/>
          <w:sz w:val="20"/>
          <w:szCs w:val="20"/>
        </w:rPr>
        <w:t>Admin, Housekeeping</w:t>
      </w:r>
      <w:r w:rsidR="00EA58CF" w:rsidRPr="001A27EE">
        <w:rPr>
          <w:rFonts w:asciiTheme="majorHAnsi" w:hAnsiTheme="majorHAnsi" w:cs="Arial"/>
          <w:sz w:val="20"/>
          <w:szCs w:val="20"/>
        </w:rPr>
        <w:t xml:space="preserve">, </w:t>
      </w:r>
      <w:r w:rsidR="0076702B" w:rsidRPr="001A27EE">
        <w:rPr>
          <w:rFonts w:asciiTheme="majorHAnsi" w:hAnsiTheme="majorHAnsi" w:cs="Arial"/>
          <w:sz w:val="20"/>
          <w:szCs w:val="20"/>
        </w:rPr>
        <w:t>Facilities</w:t>
      </w:r>
      <w:r w:rsidRPr="001A27EE">
        <w:rPr>
          <w:rFonts w:asciiTheme="majorHAnsi" w:hAnsiTheme="majorHAnsi" w:cs="Arial"/>
          <w:sz w:val="20"/>
          <w:szCs w:val="20"/>
        </w:rPr>
        <w:t xml:space="preserve"> Management, Logistic</w:t>
      </w:r>
      <w:r w:rsidR="0029575D" w:rsidRPr="001A27EE">
        <w:rPr>
          <w:rFonts w:asciiTheme="majorHAnsi" w:hAnsiTheme="majorHAnsi" w:cs="Arial"/>
          <w:sz w:val="20"/>
          <w:szCs w:val="20"/>
        </w:rPr>
        <w:t>s</w:t>
      </w:r>
      <w:r w:rsidRPr="001A27EE">
        <w:rPr>
          <w:rFonts w:asciiTheme="majorHAnsi" w:hAnsiTheme="majorHAnsi" w:cs="Arial"/>
          <w:sz w:val="20"/>
          <w:szCs w:val="20"/>
        </w:rPr>
        <w:t xml:space="preserve">, </w:t>
      </w:r>
      <w:r w:rsidR="00EA58CF" w:rsidRPr="001A27EE">
        <w:rPr>
          <w:rFonts w:asciiTheme="majorHAnsi" w:hAnsiTheme="majorHAnsi" w:cs="Arial"/>
          <w:sz w:val="20"/>
          <w:szCs w:val="20"/>
        </w:rPr>
        <w:t xml:space="preserve">Legal, </w:t>
      </w:r>
      <w:r w:rsidRPr="001A27EE">
        <w:rPr>
          <w:rFonts w:asciiTheme="majorHAnsi" w:hAnsiTheme="majorHAnsi" w:cs="Arial"/>
          <w:sz w:val="20"/>
          <w:szCs w:val="20"/>
        </w:rPr>
        <w:t>Infrastructure</w:t>
      </w:r>
      <w:r w:rsidR="00581923" w:rsidRPr="001A27EE">
        <w:rPr>
          <w:rFonts w:asciiTheme="majorHAnsi" w:hAnsiTheme="majorHAnsi" w:cs="Arial"/>
          <w:sz w:val="20"/>
          <w:szCs w:val="20"/>
        </w:rPr>
        <w:t xml:space="preserve">, </w:t>
      </w:r>
      <w:r w:rsidR="00496FEE" w:rsidRPr="001A27EE">
        <w:rPr>
          <w:rFonts w:asciiTheme="majorHAnsi" w:hAnsiTheme="majorHAnsi" w:cs="Arial"/>
          <w:sz w:val="20"/>
          <w:szCs w:val="20"/>
        </w:rPr>
        <w:t>W</w:t>
      </w:r>
      <w:r w:rsidR="00581923" w:rsidRPr="001A27EE">
        <w:rPr>
          <w:rFonts w:asciiTheme="majorHAnsi" w:hAnsiTheme="majorHAnsi" w:cs="Arial"/>
          <w:sz w:val="20"/>
          <w:szCs w:val="20"/>
        </w:rPr>
        <w:t>arehousing</w:t>
      </w:r>
      <w:r w:rsidR="00C73F73" w:rsidRPr="001A27EE">
        <w:rPr>
          <w:rFonts w:asciiTheme="majorHAnsi" w:hAnsiTheme="majorHAnsi" w:cs="Arial"/>
          <w:sz w:val="20"/>
          <w:szCs w:val="20"/>
        </w:rPr>
        <w:t>, Purchase,</w:t>
      </w:r>
      <w:r w:rsidRPr="001A27EE">
        <w:rPr>
          <w:rFonts w:asciiTheme="majorHAnsi" w:hAnsiTheme="majorHAnsi" w:cs="Arial"/>
          <w:sz w:val="20"/>
          <w:szCs w:val="20"/>
        </w:rPr>
        <w:t xml:space="preserve"> and Liaison Work across diverse industry verticals</w:t>
      </w:r>
      <w:r w:rsidRPr="00464C1B">
        <w:rPr>
          <w:rFonts w:asciiTheme="majorHAnsi" w:hAnsiTheme="majorHAnsi" w:cs="Arial"/>
          <w:sz w:val="22"/>
          <w:szCs w:val="22"/>
        </w:rPr>
        <w:t xml:space="preserve">. </w:t>
      </w:r>
      <w:r w:rsidR="00724D14" w:rsidRPr="00E4362F">
        <w:rPr>
          <w:rFonts w:asciiTheme="majorHAnsi" w:hAnsiTheme="majorHAnsi" w:cs="Arial"/>
          <w:sz w:val="20"/>
          <w:szCs w:val="20"/>
        </w:rPr>
        <w:t xml:space="preserve">like </w:t>
      </w:r>
      <w:r w:rsidR="00724D14">
        <w:rPr>
          <w:rFonts w:asciiTheme="majorHAnsi" w:hAnsiTheme="majorHAnsi" w:cs="Arial"/>
          <w:sz w:val="20"/>
          <w:szCs w:val="20"/>
        </w:rPr>
        <w:t xml:space="preserve">Warehousing, </w:t>
      </w:r>
      <w:r w:rsidR="00724D14" w:rsidRPr="00E4362F">
        <w:rPr>
          <w:rFonts w:asciiTheme="majorHAnsi" w:hAnsiTheme="majorHAnsi" w:cs="Arial"/>
          <w:sz w:val="20"/>
          <w:szCs w:val="20"/>
        </w:rPr>
        <w:t xml:space="preserve">Logistics, Cargo, Shipping, </w:t>
      </w:r>
      <w:r w:rsidR="00724D14">
        <w:rPr>
          <w:rFonts w:asciiTheme="majorHAnsi" w:hAnsiTheme="majorHAnsi" w:cs="Arial"/>
          <w:sz w:val="20"/>
          <w:szCs w:val="20"/>
        </w:rPr>
        <w:t xml:space="preserve">Retail, Banking &amp; </w:t>
      </w:r>
      <w:r w:rsidR="00724D14" w:rsidRPr="00E4362F">
        <w:rPr>
          <w:rFonts w:asciiTheme="majorHAnsi" w:hAnsiTheme="majorHAnsi" w:cs="Arial"/>
          <w:sz w:val="20"/>
          <w:szCs w:val="20"/>
        </w:rPr>
        <w:t>Chemical</w:t>
      </w:r>
      <w:r w:rsidR="00724D14">
        <w:rPr>
          <w:rFonts w:asciiTheme="majorHAnsi" w:hAnsiTheme="majorHAnsi" w:cs="Arial"/>
          <w:sz w:val="20"/>
          <w:szCs w:val="20"/>
        </w:rPr>
        <w:t>.</w:t>
      </w:r>
      <w:r w:rsidR="00724D14">
        <w:rPr>
          <w:rFonts w:asciiTheme="majorHAnsi" w:hAnsiTheme="majorHAnsi" w:cs="Arial"/>
          <w:sz w:val="20"/>
          <w:szCs w:val="20"/>
        </w:rPr>
        <w:tab/>
      </w:r>
    </w:p>
    <w:p w14:paraId="7F6BF421" w14:textId="77777777" w:rsidR="00C70543" w:rsidRPr="00DF77C7" w:rsidRDefault="00C70543">
      <w:pPr>
        <w:ind w:left="720" w:hanging="720"/>
        <w:rPr>
          <w:rFonts w:asciiTheme="majorHAnsi" w:hAnsiTheme="majorHAnsi" w:cs="Arial"/>
          <w:b/>
          <w:sz w:val="16"/>
          <w:szCs w:val="16"/>
        </w:rPr>
      </w:pPr>
    </w:p>
    <w:p w14:paraId="6B818BEC" w14:textId="77777777" w:rsidR="008A66FB" w:rsidRPr="00C9670F" w:rsidRDefault="007D4F96" w:rsidP="006859B9">
      <w:pPr>
        <w:rPr>
          <w:rFonts w:asciiTheme="majorHAnsi" w:hAnsiTheme="majorHAnsi" w:cs="Arial"/>
          <w:b/>
          <w:sz w:val="20"/>
          <w:szCs w:val="20"/>
        </w:rPr>
      </w:pPr>
      <w:r w:rsidRPr="00464C1B">
        <w:rPr>
          <w:rFonts w:asciiTheme="majorHAnsi" w:hAnsiTheme="majorHAnsi" w:cs="Arial"/>
          <w:b/>
          <w:sz w:val="22"/>
          <w:szCs w:val="22"/>
          <w:u w:val="single"/>
        </w:rPr>
        <w:t>Present Employment</w:t>
      </w:r>
      <w:r w:rsidR="005037A0" w:rsidRPr="00C9670F">
        <w:rPr>
          <w:rFonts w:asciiTheme="majorHAnsi" w:hAnsiTheme="majorHAnsi" w:cs="Arial"/>
          <w:b/>
          <w:sz w:val="20"/>
          <w:szCs w:val="20"/>
        </w:rPr>
        <w:t>:</w:t>
      </w:r>
    </w:p>
    <w:p w14:paraId="63E1D957" w14:textId="77777777" w:rsidR="00BA6882" w:rsidRPr="009C4E50" w:rsidRDefault="00BA6882" w:rsidP="006859B9">
      <w:pPr>
        <w:rPr>
          <w:rFonts w:asciiTheme="majorHAnsi" w:hAnsiTheme="majorHAnsi" w:cs="Arial"/>
          <w:b/>
          <w:sz w:val="14"/>
          <w:szCs w:val="14"/>
        </w:rPr>
      </w:pPr>
    </w:p>
    <w:p w14:paraId="6A5BBB24" w14:textId="2463BA1F" w:rsidR="002A28CD" w:rsidRPr="00464C1B" w:rsidRDefault="00FC40F5" w:rsidP="00252915">
      <w:pPr>
        <w:pStyle w:val="ListParagraph"/>
        <w:numPr>
          <w:ilvl w:val="0"/>
          <w:numId w:val="10"/>
        </w:numPr>
        <w:rPr>
          <w:rFonts w:asciiTheme="majorHAnsi" w:hAnsiTheme="majorHAnsi" w:cs="Arial"/>
          <w:sz w:val="28"/>
          <w:szCs w:val="28"/>
        </w:rPr>
      </w:pPr>
      <w:r w:rsidRPr="00464C1B">
        <w:rPr>
          <w:rFonts w:asciiTheme="majorHAnsi" w:hAnsiTheme="majorHAnsi" w:cs="Arial"/>
          <w:sz w:val="20"/>
          <w:szCs w:val="20"/>
        </w:rPr>
        <w:t xml:space="preserve">Associated with </w:t>
      </w:r>
      <w:r w:rsidR="00C52B5D" w:rsidRPr="00464C1B">
        <w:rPr>
          <w:rFonts w:asciiTheme="majorHAnsi" w:hAnsiTheme="majorHAnsi" w:cs="Arial"/>
          <w:b/>
          <w:sz w:val="20"/>
          <w:szCs w:val="20"/>
        </w:rPr>
        <w:t>Yusen Logistics India</w:t>
      </w:r>
      <w:r w:rsidR="00C52B5D" w:rsidRPr="00464C1B">
        <w:rPr>
          <w:rFonts w:asciiTheme="majorHAnsi" w:hAnsiTheme="majorHAnsi" w:cs="Arial"/>
          <w:sz w:val="20"/>
          <w:szCs w:val="20"/>
        </w:rPr>
        <w:t xml:space="preserve"> </w:t>
      </w:r>
      <w:r w:rsidR="00BA71DA" w:rsidRPr="00464C1B">
        <w:rPr>
          <w:rFonts w:asciiTheme="majorHAnsi" w:hAnsiTheme="majorHAnsi" w:cs="Arial"/>
          <w:b/>
          <w:sz w:val="20"/>
          <w:szCs w:val="20"/>
        </w:rPr>
        <w:t>Pvt Ltd.</w:t>
      </w:r>
      <w:r w:rsidR="007D4F96" w:rsidRPr="00464C1B">
        <w:rPr>
          <w:rFonts w:asciiTheme="majorHAnsi" w:hAnsiTheme="majorHAnsi" w:cs="Arial"/>
          <w:b/>
          <w:sz w:val="20"/>
          <w:szCs w:val="20"/>
        </w:rPr>
        <w:t xml:space="preserve"> </w:t>
      </w:r>
      <w:r w:rsidR="005F6C7A" w:rsidRPr="00464C1B">
        <w:rPr>
          <w:rFonts w:asciiTheme="majorHAnsi" w:hAnsiTheme="majorHAnsi" w:cs="Arial"/>
          <w:b/>
          <w:sz w:val="20"/>
          <w:szCs w:val="20"/>
        </w:rPr>
        <w:t>(</w:t>
      </w:r>
      <w:r w:rsidR="00321264" w:rsidRPr="00464C1B">
        <w:rPr>
          <w:rFonts w:asciiTheme="majorHAnsi" w:hAnsiTheme="majorHAnsi" w:cs="Arial"/>
          <w:b/>
          <w:sz w:val="20"/>
          <w:szCs w:val="20"/>
        </w:rPr>
        <w:t>A NYK Group of Companies</w:t>
      </w:r>
      <w:r w:rsidR="005F6C7A" w:rsidRPr="00464C1B">
        <w:rPr>
          <w:rFonts w:asciiTheme="majorHAnsi" w:hAnsiTheme="majorHAnsi" w:cs="Arial"/>
          <w:b/>
          <w:sz w:val="20"/>
          <w:szCs w:val="20"/>
        </w:rPr>
        <w:t>)</w:t>
      </w:r>
      <w:r w:rsidR="00321264" w:rsidRPr="00464C1B">
        <w:rPr>
          <w:rFonts w:asciiTheme="majorHAnsi" w:hAnsiTheme="majorHAnsi" w:cs="Arial"/>
          <w:b/>
          <w:sz w:val="20"/>
          <w:szCs w:val="20"/>
        </w:rPr>
        <w:t xml:space="preserve">, </w:t>
      </w:r>
      <w:r w:rsidR="007D4F96" w:rsidRPr="00464C1B">
        <w:rPr>
          <w:rFonts w:asciiTheme="majorHAnsi" w:hAnsiTheme="majorHAnsi" w:cs="Arial"/>
          <w:b/>
          <w:sz w:val="20"/>
          <w:szCs w:val="20"/>
        </w:rPr>
        <w:t>a</w:t>
      </w:r>
      <w:r w:rsidR="00252915" w:rsidRPr="00464C1B">
        <w:rPr>
          <w:rFonts w:asciiTheme="majorHAnsi" w:hAnsiTheme="majorHAnsi" w:cs="Arial"/>
          <w:b/>
          <w:sz w:val="20"/>
          <w:szCs w:val="20"/>
        </w:rPr>
        <w:t>s</w:t>
      </w:r>
      <w:r w:rsidR="002A28CD" w:rsidRPr="00464C1B">
        <w:rPr>
          <w:rFonts w:asciiTheme="majorHAnsi" w:hAnsiTheme="majorHAnsi" w:cs="Arial"/>
          <w:b/>
          <w:sz w:val="20"/>
          <w:szCs w:val="20"/>
        </w:rPr>
        <w:t xml:space="preserve"> </w:t>
      </w:r>
      <w:r w:rsidR="00C000A9" w:rsidRPr="00464C1B">
        <w:rPr>
          <w:rFonts w:asciiTheme="majorHAnsi" w:hAnsiTheme="majorHAnsi" w:cs="Arial"/>
          <w:b/>
          <w:sz w:val="20"/>
          <w:szCs w:val="20"/>
        </w:rPr>
        <w:t>Deputy</w:t>
      </w:r>
      <w:r w:rsidR="002A28CD" w:rsidRPr="00464C1B">
        <w:rPr>
          <w:rFonts w:asciiTheme="majorHAnsi" w:hAnsiTheme="majorHAnsi" w:cs="Arial"/>
          <w:b/>
          <w:sz w:val="20"/>
          <w:szCs w:val="20"/>
        </w:rPr>
        <w:t xml:space="preserve"> Manager </w:t>
      </w:r>
      <w:r w:rsidR="00B75A5A" w:rsidRPr="00464C1B">
        <w:rPr>
          <w:rFonts w:asciiTheme="majorHAnsi" w:hAnsiTheme="majorHAnsi" w:cs="Arial"/>
          <w:b/>
          <w:sz w:val="20"/>
          <w:szCs w:val="20"/>
        </w:rPr>
        <w:t xml:space="preserve">– </w:t>
      </w:r>
      <w:r w:rsidR="00B75A5A">
        <w:rPr>
          <w:rFonts w:asciiTheme="majorHAnsi" w:hAnsiTheme="majorHAnsi" w:cs="Arial"/>
          <w:b/>
          <w:sz w:val="20"/>
          <w:szCs w:val="20"/>
        </w:rPr>
        <w:t>Admin</w:t>
      </w:r>
      <w:r w:rsidR="00A25956" w:rsidRPr="00464C1B">
        <w:rPr>
          <w:rFonts w:asciiTheme="majorHAnsi" w:hAnsiTheme="majorHAnsi" w:cs="Arial"/>
          <w:b/>
          <w:sz w:val="20"/>
          <w:szCs w:val="20"/>
        </w:rPr>
        <w:t xml:space="preserve">, </w:t>
      </w:r>
      <w:r w:rsidR="00B75A5A">
        <w:rPr>
          <w:rFonts w:asciiTheme="majorHAnsi" w:hAnsiTheme="majorHAnsi" w:cs="Arial"/>
          <w:b/>
          <w:sz w:val="20"/>
          <w:szCs w:val="20"/>
        </w:rPr>
        <w:t xml:space="preserve">Facility </w:t>
      </w:r>
      <w:r w:rsidR="004B4A49">
        <w:rPr>
          <w:rFonts w:asciiTheme="majorHAnsi" w:hAnsiTheme="majorHAnsi" w:cs="Arial"/>
          <w:b/>
          <w:sz w:val="20"/>
          <w:szCs w:val="20"/>
        </w:rPr>
        <w:t xml:space="preserve">&amp; Infra </w:t>
      </w:r>
      <w:r w:rsidR="007D4F96" w:rsidRPr="00464C1B">
        <w:rPr>
          <w:rFonts w:asciiTheme="majorHAnsi" w:hAnsiTheme="majorHAnsi" w:cs="Arial"/>
          <w:sz w:val="20"/>
          <w:szCs w:val="20"/>
        </w:rPr>
        <w:t xml:space="preserve">since </w:t>
      </w:r>
      <w:r w:rsidR="00444E22" w:rsidRPr="00464C1B">
        <w:rPr>
          <w:rFonts w:asciiTheme="majorHAnsi" w:hAnsiTheme="majorHAnsi" w:cs="Arial"/>
          <w:sz w:val="20"/>
          <w:szCs w:val="20"/>
        </w:rPr>
        <w:t>Feb-2016 till now</w:t>
      </w:r>
      <w:r w:rsidR="00444E22" w:rsidRPr="00464C1B">
        <w:rPr>
          <w:rFonts w:asciiTheme="majorHAnsi" w:hAnsiTheme="majorHAnsi" w:cs="Arial"/>
          <w:sz w:val="22"/>
          <w:szCs w:val="22"/>
        </w:rPr>
        <w:t>.</w:t>
      </w:r>
      <w:r w:rsidR="00444E22" w:rsidRPr="00464C1B">
        <w:rPr>
          <w:rFonts w:asciiTheme="majorHAnsi" w:hAnsiTheme="majorHAnsi" w:cs="Arial"/>
          <w:sz w:val="28"/>
          <w:szCs w:val="28"/>
        </w:rPr>
        <w:t xml:space="preserve"> </w:t>
      </w:r>
      <w:r w:rsidR="00EC0C70" w:rsidRPr="00464C1B">
        <w:rPr>
          <w:rFonts w:asciiTheme="majorHAnsi" w:hAnsiTheme="majorHAnsi" w:cs="Arial"/>
          <w:sz w:val="28"/>
          <w:szCs w:val="28"/>
        </w:rPr>
        <w:t xml:space="preserve"> </w:t>
      </w:r>
    </w:p>
    <w:p w14:paraId="5C273A6E" w14:textId="77777777" w:rsidR="008A66FB" w:rsidRPr="00833CC4" w:rsidRDefault="008A66FB">
      <w:pPr>
        <w:jc w:val="both"/>
        <w:rPr>
          <w:rFonts w:asciiTheme="majorHAnsi" w:hAnsiTheme="majorHAnsi" w:cs="Arial"/>
          <w:sz w:val="14"/>
          <w:szCs w:val="14"/>
        </w:rPr>
      </w:pPr>
    </w:p>
    <w:p w14:paraId="67F96C72" w14:textId="77777777" w:rsidR="00EB759B" w:rsidRPr="00464C1B" w:rsidRDefault="00986C00" w:rsidP="00F85286">
      <w:pPr>
        <w:jc w:val="center"/>
        <w:rPr>
          <w:rFonts w:asciiTheme="majorHAnsi" w:hAnsiTheme="majorHAnsi" w:cs="Arial"/>
          <w:sz w:val="20"/>
          <w:szCs w:val="20"/>
        </w:rPr>
      </w:pPr>
      <w:r w:rsidRPr="00464C1B">
        <w:rPr>
          <w:rFonts w:asciiTheme="majorHAnsi" w:hAnsiTheme="majorHAnsi"/>
          <w:b/>
          <w:sz w:val="22"/>
          <w:szCs w:val="22"/>
          <w:u w:val="single"/>
        </w:rPr>
        <w:t>Key Task</w:t>
      </w:r>
      <w:r w:rsidR="00F46BBB" w:rsidRPr="00464C1B">
        <w:rPr>
          <w:rFonts w:asciiTheme="majorHAnsi" w:hAnsiTheme="majorHAnsi"/>
          <w:b/>
          <w:sz w:val="22"/>
          <w:szCs w:val="22"/>
          <w:u w:val="single"/>
        </w:rPr>
        <w:t>s</w:t>
      </w:r>
      <w:r w:rsidRPr="00464C1B">
        <w:rPr>
          <w:rFonts w:asciiTheme="majorHAnsi" w:hAnsiTheme="majorHAnsi"/>
          <w:b/>
          <w:sz w:val="22"/>
          <w:szCs w:val="22"/>
          <w:u w:val="single"/>
        </w:rPr>
        <w:t xml:space="preserve"> Handl</w:t>
      </w:r>
      <w:r w:rsidR="00F46BBB" w:rsidRPr="00464C1B">
        <w:rPr>
          <w:rFonts w:asciiTheme="majorHAnsi" w:hAnsiTheme="majorHAnsi"/>
          <w:b/>
          <w:sz w:val="22"/>
          <w:szCs w:val="22"/>
          <w:u w:val="single"/>
        </w:rPr>
        <w:t>ed:</w:t>
      </w:r>
    </w:p>
    <w:p w14:paraId="66C22D20" w14:textId="77777777" w:rsidR="00354CBF" w:rsidRPr="008A3F84" w:rsidRDefault="00354CBF" w:rsidP="00EB759B">
      <w:pPr>
        <w:pStyle w:val="Heading1"/>
        <w:rPr>
          <w:rFonts w:asciiTheme="majorHAnsi" w:hAnsiTheme="majorHAnsi"/>
          <w:sz w:val="12"/>
          <w:szCs w:val="12"/>
          <w:u w:val="single"/>
        </w:rPr>
      </w:pPr>
    </w:p>
    <w:p w14:paraId="552441C5" w14:textId="77777777" w:rsidR="005B687D" w:rsidRPr="003F3256" w:rsidRDefault="005B687D" w:rsidP="005B687D">
      <w:pPr>
        <w:ind w:left="720"/>
        <w:jc w:val="both"/>
        <w:rPr>
          <w:rFonts w:asciiTheme="majorHAnsi" w:hAnsiTheme="majorHAnsi"/>
          <w:sz w:val="8"/>
          <w:szCs w:val="8"/>
        </w:rPr>
      </w:pPr>
    </w:p>
    <w:p w14:paraId="6AFC0266" w14:textId="349C0505" w:rsidR="00EB759B" w:rsidRPr="003F3256" w:rsidRDefault="00B2678E" w:rsidP="00EB759B">
      <w:pPr>
        <w:pStyle w:val="Heading1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t>Admin</w:t>
      </w:r>
      <w:r w:rsidR="005A207A">
        <w:rPr>
          <w:rFonts w:asciiTheme="majorHAnsi" w:hAnsiTheme="majorHAnsi"/>
          <w:sz w:val="20"/>
          <w:szCs w:val="20"/>
          <w:u w:val="single"/>
        </w:rPr>
        <w:t xml:space="preserve"> Profile</w:t>
      </w:r>
      <w:r>
        <w:rPr>
          <w:rFonts w:asciiTheme="majorHAnsi" w:hAnsiTheme="majorHAnsi"/>
          <w:sz w:val="20"/>
          <w:szCs w:val="20"/>
          <w:u w:val="single"/>
        </w:rPr>
        <w:t xml:space="preserve">: </w:t>
      </w:r>
    </w:p>
    <w:p w14:paraId="60F4E91B" w14:textId="77777777" w:rsidR="00B603CE" w:rsidRPr="007D422F" w:rsidRDefault="00B603CE" w:rsidP="00B603CE">
      <w:pPr>
        <w:rPr>
          <w:sz w:val="14"/>
          <w:szCs w:val="14"/>
        </w:rPr>
      </w:pPr>
    </w:p>
    <w:p w14:paraId="42A4B9F5" w14:textId="1318CFCA" w:rsidR="006407EB" w:rsidRDefault="006407EB" w:rsidP="006407E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6D2C3B">
        <w:rPr>
          <w:rFonts w:asciiTheme="majorHAnsi" w:hAnsiTheme="majorHAnsi"/>
          <w:sz w:val="20"/>
          <w:szCs w:val="20"/>
        </w:rPr>
        <w:t xml:space="preserve">Manpower </w:t>
      </w:r>
      <w:r>
        <w:rPr>
          <w:rFonts w:asciiTheme="majorHAnsi" w:hAnsiTheme="majorHAnsi"/>
          <w:sz w:val="20"/>
          <w:szCs w:val="20"/>
        </w:rPr>
        <w:t>Management’s</w:t>
      </w:r>
      <w:r w:rsidRPr="006D2C3B">
        <w:rPr>
          <w:rFonts w:asciiTheme="majorHAnsi" w:hAnsiTheme="majorHAnsi"/>
          <w:sz w:val="20"/>
          <w:szCs w:val="20"/>
        </w:rPr>
        <w:t xml:space="preserve">. </w:t>
      </w:r>
    </w:p>
    <w:p w14:paraId="1650F4B9" w14:textId="51CDB20D" w:rsidR="006407EB" w:rsidRPr="00981091" w:rsidRDefault="006407EB" w:rsidP="006407E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14"/>
        </w:rPr>
        <w:t>Learning &amp; Development.</w:t>
      </w:r>
    </w:p>
    <w:p w14:paraId="06988548" w14:textId="77777777" w:rsidR="00981091" w:rsidRPr="006D2C3B" w:rsidRDefault="00981091" w:rsidP="00981091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All statutory Compliance.</w:t>
      </w:r>
    </w:p>
    <w:p w14:paraId="243DD108" w14:textId="77777777" w:rsidR="00981091" w:rsidRDefault="00981091" w:rsidP="00981091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Seating Arrangements / Allocations.  </w:t>
      </w:r>
    </w:p>
    <w:p w14:paraId="7288EA62" w14:textId="765E849E" w:rsidR="00981091" w:rsidRDefault="00981091" w:rsidP="00981091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Manpower Contractor’s </w:t>
      </w:r>
      <w:r w:rsidR="000B1B49">
        <w:rPr>
          <w:rFonts w:asciiTheme="majorHAnsi" w:hAnsiTheme="majorHAnsi"/>
          <w:sz w:val="20"/>
          <w:szCs w:val="20"/>
        </w:rPr>
        <w:t xml:space="preserve">/Vendor’s </w:t>
      </w:r>
      <w:r>
        <w:rPr>
          <w:rFonts w:asciiTheme="majorHAnsi" w:hAnsiTheme="majorHAnsi"/>
          <w:sz w:val="20"/>
          <w:szCs w:val="20"/>
        </w:rPr>
        <w:t>Management</w:t>
      </w:r>
    </w:p>
    <w:p w14:paraId="193C4BD2" w14:textId="77777777" w:rsidR="00AE79A2" w:rsidRDefault="00AE79A2" w:rsidP="00AE79A2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69364B">
        <w:rPr>
          <w:rFonts w:asciiTheme="majorHAnsi" w:hAnsiTheme="majorHAnsi"/>
          <w:sz w:val="20"/>
          <w:szCs w:val="20"/>
        </w:rPr>
        <w:t>Overall Cost Control Management in day-to-day operations</w:t>
      </w:r>
      <w:r>
        <w:rPr>
          <w:rFonts w:asciiTheme="majorHAnsi" w:hAnsiTheme="majorHAnsi"/>
          <w:sz w:val="20"/>
          <w:szCs w:val="20"/>
        </w:rPr>
        <w:t>.</w:t>
      </w:r>
    </w:p>
    <w:p w14:paraId="3A534703" w14:textId="0AFBC1D6" w:rsidR="006407EB" w:rsidRPr="006D2C3B" w:rsidRDefault="006407EB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6D2C3B">
        <w:rPr>
          <w:rFonts w:asciiTheme="majorHAnsi" w:hAnsiTheme="majorHAnsi"/>
          <w:sz w:val="20"/>
          <w:szCs w:val="14"/>
        </w:rPr>
        <w:t xml:space="preserve">Employees Muster cross verification &amp; </w:t>
      </w:r>
      <w:r>
        <w:rPr>
          <w:rFonts w:asciiTheme="majorHAnsi" w:hAnsiTheme="majorHAnsi"/>
          <w:sz w:val="20"/>
          <w:szCs w:val="14"/>
        </w:rPr>
        <w:t>Validation</w:t>
      </w:r>
      <w:r w:rsidRPr="006D2C3B">
        <w:rPr>
          <w:rFonts w:asciiTheme="majorHAnsi" w:hAnsiTheme="majorHAnsi"/>
          <w:sz w:val="20"/>
          <w:szCs w:val="14"/>
        </w:rPr>
        <w:t xml:space="preserve"> for salary process</w:t>
      </w:r>
      <w:r w:rsidR="00425DAB">
        <w:rPr>
          <w:rFonts w:asciiTheme="majorHAnsi" w:hAnsiTheme="majorHAnsi"/>
          <w:sz w:val="20"/>
          <w:szCs w:val="14"/>
        </w:rPr>
        <w:t>.</w:t>
      </w:r>
    </w:p>
    <w:p w14:paraId="3E321376" w14:textId="77777777" w:rsidR="00AE79A2" w:rsidRPr="00A329A0" w:rsidRDefault="00AE79A2" w:rsidP="00AE79A2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>
        <w:rPr>
          <w:rFonts w:asciiTheme="majorHAnsi" w:hAnsiTheme="majorHAnsi"/>
          <w:sz w:val="20"/>
          <w:szCs w:val="14"/>
        </w:rPr>
        <w:t xml:space="preserve">Responsible for planning, driving, managing Blue Collor Talent Acquisition. </w:t>
      </w:r>
    </w:p>
    <w:p w14:paraId="2192D09C" w14:textId="5E44B2C9" w:rsidR="009C31E8" w:rsidRDefault="00D602DF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Event Management, </w:t>
      </w:r>
      <w:r w:rsidR="009C31E8">
        <w:rPr>
          <w:rFonts w:asciiTheme="majorHAnsi" w:hAnsiTheme="majorHAnsi"/>
          <w:sz w:val="20"/>
          <w:szCs w:val="20"/>
        </w:rPr>
        <w:t>R &amp; R</w:t>
      </w:r>
      <w:r w:rsidR="000C5EC5">
        <w:rPr>
          <w:rFonts w:asciiTheme="majorHAnsi" w:hAnsiTheme="majorHAnsi"/>
          <w:sz w:val="20"/>
          <w:szCs w:val="20"/>
        </w:rPr>
        <w:t xml:space="preserve">, </w:t>
      </w:r>
      <w:r w:rsidR="001A27EE">
        <w:rPr>
          <w:rFonts w:asciiTheme="majorHAnsi" w:hAnsiTheme="majorHAnsi"/>
          <w:sz w:val="20"/>
          <w:szCs w:val="20"/>
        </w:rPr>
        <w:t xml:space="preserve">Employee </w:t>
      </w:r>
      <w:r w:rsidR="000C5EC5">
        <w:rPr>
          <w:rFonts w:asciiTheme="majorHAnsi" w:hAnsiTheme="majorHAnsi"/>
          <w:sz w:val="20"/>
          <w:szCs w:val="20"/>
        </w:rPr>
        <w:t>Engagement’s</w:t>
      </w:r>
      <w:r w:rsidR="00824F5A">
        <w:rPr>
          <w:rFonts w:asciiTheme="majorHAnsi" w:hAnsiTheme="majorHAnsi"/>
          <w:sz w:val="20"/>
          <w:szCs w:val="20"/>
        </w:rPr>
        <w:t xml:space="preserve">, Functions / Celebrations, </w:t>
      </w:r>
    </w:p>
    <w:p w14:paraId="04A7CE3F" w14:textId="1114B968" w:rsidR="00882781" w:rsidRPr="0007047A" w:rsidRDefault="00882781" w:rsidP="00FF4C76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D27EB3">
        <w:rPr>
          <w:rFonts w:asciiTheme="majorHAnsi" w:hAnsiTheme="majorHAnsi"/>
          <w:sz w:val="20"/>
          <w:szCs w:val="14"/>
        </w:rPr>
        <w:t>Contractual Staff Muster cross verification &amp; Providing to Contractor’s for billing /salary process.</w:t>
      </w:r>
    </w:p>
    <w:p w14:paraId="63198440" w14:textId="4026B158" w:rsidR="0007047A" w:rsidRPr="00D27EB3" w:rsidRDefault="0007047A" w:rsidP="00FF4C76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Working closely with Business Leaders / Business Unit’s / HRBP to understand goals for Organization development.</w:t>
      </w:r>
    </w:p>
    <w:p w14:paraId="09C57AC2" w14:textId="04C0EEFB" w:rsidR="00AE5D3E" w:rsidRPr="006674EA" w:rsidRDefault="00AE5D3E" w:rsidP="006674EA">
      <w:pPr>
        <w:ind w:left="360"/>
        <w:jc w:val="both"/>
        <w:rPr>
          <w:rFonts w:asciiTheme="majorHAnsi" w:hAnsiTheme="majorHAnsi"/>
          <w:sz w:val="20"/>
          <w:szCs w:val="14"/>
        </w:rPr>
      </w:pPr>
      <w:r w:rsidRPr="006674EA">
        <w:rPr>
          <w:rFonts w:asciiTheme="majorHAnsi" w:hAnsiTheme="majorHAnsi"/>
          <w:sz w:val="20"/>
          <w:szCs w:val="14"/>
        </w:rPr>
        <w:t xml:space="preserve"> </w:t>
      </w:r>
    </w:p>
    <w:p w14:paraId="49F5866D" w14:textId="6B32D92A" w:rsidR="00EA45A9" w:rsidRDefault="00EA45A9" w:rsidP="00EA45A9">
      <w:pPr>
        <w:jc w:val="both"/>
        <w:rPr>
          <w:rFonts w:asciiTheme="majorHAnsi" w:hAnsiTheme="majorHAnsi"/>
          <w:sz w:val="20"/>
          <w:szCs w:val="20"/>
        </w:rPr>
      </w:pPr>
    </w:p>
    <w:p w14:paraId="6722861E" w14:textId="77777777" w:rsidR="00EA45A9" w:rsidRPr="00BA0D6B" w:rsidRDefault="00EA45A9" w:rsidP="00EA45A9">
      <w:pPr>
        <w:pStyle w:val="Heading1"/>
        <w:rPr>
          <w:rFonts w:asciiTheme="majorHAnsi" w:hAnsiTheme="majorHAnsi"/>
          <w:sz w:val="22"/>
          <w:szCs w:val="22"/>
          <w:u w:val="single"/>
        </w:rPr>
      </w:pPr>
      <w:r w:rsidRPr="00BA0D6B">
        <w:rPr>
          <w:rFonts w:asciiTheme="majorHAnsi" w:hAnsiTheme="majorHAnsi"/>
          <w:sz w:val="22"/>
          <w:szCs w:val="22"/>
          <w:u w:val="single"/>
        </w:rPr>
        <w:t>Facilities Management:</w:t>
      </w:r>
    </w:p>
    <w:p w14:paraId="3280131A" w14:textId="77777777" w:rsidR="00EA45A9" w:rsidRPr="00C43341" w:rsidRDefault="00EA45A9" w:rsidP="00EA45A9">
      <w:pPr>
        <w:rPr>
          <w:sz w:val="12"/>
          <w:szCs w:val="12"/>
        </w:rPr>
      </w:pPr>
    </w:p>
    <w:p w14:paraId="76699CFD" w14:textId="77777777" w:rsidR="00EA45A9" w:rsidRPr="00A329A0" w:rsidRDefault="00EA45A9" w:rsidP="00EA45A9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A329A0">
        <w:rPr>
          <w:rFonts w:asciiTheme="majorHAnsi" w:hAnsiTheme="majorHAnsi"/>
          <w:sz w:val="20"/>
          <w:szCs w:val="14"/>
        </w:rPr>
        <w:t xml:space="preserve">Petty Cash Management, &amp; monthly MIS send to HO finance team. </w:t>
      </w:r>
    </w:p>
    <w:p w14:paraId="4CB8A03A" w14:textId="77777777" w:rsidR="00EA45A9" w:rsidRPr="00A329A0" w:rsidRDefault="00EA45A9" w:rsidP="00EA45A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A329A0">
        <w:rPr>
          <w:rFonts w:asciiTheme="majorHAnsi" w:hAnsiTheme="majorHAnsi"/>
          <w:sz w:val="20"/>
          <w:szCs w:val="14"/>
        </w:rPr>
        <w:t>Co-ordination with Building Maintenance Agency /Landlord for day-to-day operations.</w:t>
      </w:r>
    </w:p>
    <w:p w14:paraId="4B22230F" w14:textId="77777777" w:rsidR="008648B8" w:rsidRPr="006407EB" w:rsidRDefault="008648B8" w:rsidP="008648B8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14"/>
        </w:rPr>
        <w:t>CSR Activities.</w:t>
      </w:r>
    </w:p>
    <w:p w14:paraId="20160E1B" w14:textId="77777777" w:rsidR="00C22C92" w:rsidRDefault="00C22C92" w:rsidP="00C22C92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Travel Management</w:t>
      </w:r>
    </w:p>
    <w:p w14:paraId="3AC0F152" w14:textId="77777777" w:rsidR="00EA45A9" w:rsidRDefault="00EA45A9" w:rsidP="00EA45A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Housekeeping Activities </w:t>
      </w:r>
    </w:p>
    <w:p w14:paraId="126130F6" w14:textId="450BE41A" w:rsidR="00EA45A9" w:rsidRPr="008776A0" w:rsidRDefault="00EA45A9" w:rsidP="00EA45A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5A5C71">
        <w:rPr>
          <w:rFonts w:asciiTheme="majorHAnsi" w:hAnsiTheme="majorHAnsi"/>
          <w:sz w:val="20"/>
          <w:szCs w:val="14"/>
        </w:rPr>
        <w:t>Office / Warehouse Landlords Rent Payment</w:t>
      </w:r>
    </w:p>
    <w:p w14:paraId="0484DC77" w14:textId="77777777" w:rsidR="008776A0" w:rsidRDefault="008776A0" w:rsidP="008776A0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92092">
        <w:rPr>
          <w:rFonts w:asciiTheme="majorHAnsi" w:hAnsiTheme="majorHAnsi"/>
          <w:sz w:val="20"/>
          <w:szCs w:val="14"/>
        </w:rPr>
        <w:t xml:space="preserve">Coordination with all stake holders, colleagues &amp; departments for smooth operations in terms of company growth &amp; as well as making good working environment of employees. </w:t>
      </w:r>
    </w:p>
    <w:p w14:paraId="57F788BF" w14:textId="77777777" w:rsidR="00304A18" w:rsidRDefault="00304A18" w:rsidP="00304A18">
      <w:pPr>
        <w:ind w:left="720"/>
        <w:jc w:val="both"/>
        <w:rPr>
          <w:rFonts w:asciiTheme="majorHAnsi" w:hAnsiTheme="majorHAnsi"/>
          <w:sz w:val="20"/>
          <w:szCs w:val="20"/>
        </w:rPr>
      </w:pPr>
    </w:p>
    <w:p w14:paraId="3ED591F7" w14:textId="77777777" w:rsidR="00960AE6" w:rsidRPr="00D042C3" w:rsidRDefault="00960AE6" w:rsidP="00EB759B">
      <w:pPr>
        <w:pStyle w:val="Heading1"/>
        <w:rPr>
          <w:rFonts w:asciiTheme="majorHAnsi" w:hAnsiTheme="majorHAnsi"/>
          <w:sz w:val="6"/>
          <w:szCs w:val="6"/>
          <w:u w:val="single"/>
        </w:rPr>
      </w:pPr>
    </w:p>
    <w:p w14:paraId="224D9357" w14:textId="1AF11C57" w:rsidR="00EB759B" w:rsidRPr="00AF7CEB" w:rsidRDefault="00B85598" w:rsidP="00EB759B">
      <w:pPr>
        <w:pStyle w:val="Heading1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t xml:space="preserve">Procurement &amp; </w:t>
      </w:r>
      <w:r w:rsidR="00B72165">
        <w:rPr>
          <w:rFonts w:asciiTheme="majorHAnsi" w:hAnsiTheme="majorHAnsi"/>
          <w:sz w:val="22"/>
          <w:szCs w:val="22"/>
          <w:u w:val="single"/>
        </w:rPr>
        <w:t xml:space="preserve">Vendor </w:t>
      </w:r>
      <w:r w:rsidR="00EB759B" w:rsidRPr="00AF7CEB">
        <w:rPr>
          <w:rFonts w:asciiTheme="majorHAnsi" w:hAnsiTheme="majorHAnsi"/>
          <w:sz w:val="22"/>
          <w:szCs w:val="22"/>
          <w:u w:val="single"/>
        </w:rPr>
        <w:t>Management:</w:t>
      </w:r>
    </w:p>
    <w:p w14:paraId="151A2595" w14:textId="77777777" w:rsidR="00B603CE" w:rsidRPr="007D422F" w:rsidRDefault="00B603CE" w:rsidP="00B603CE">
      <w:pPr>
        <w:rPr>
          <w:sz w:val="10"/>
          <w:szCs w:val="10"/>
        </w:rPr>
      </w:pPr>
    </w:p>
    <w:p w14:paraId="2516D693" w14:textId="63414D69" w:rsidR="00E74901" w:rsidRDefault="00E74901" w:rsidP="00E74901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C23EC1">
        <w:rPr>
          <w:rFonts w:asciiTheme="majorHAnsi" w:hAnsiTheme="majorHAnsi"/>
          <w:sz w:val="20"/>
          <w:szCs w:val="20"/>
        </w:rPr>
        <w:t xml:space="preserve">General &amp; Printing Stationery </w:t>
      </w:r>
      <w:r>
        <w:rPr>
          <w:rFonts w:asciiTheme="majorHAnsi" w:hAnsiTheme="majorHAnsi"/>
          <w:sz w:val="20"/>
          <w:szCs w:val="20"/>
        </w:rPr>
        <w:t xml:space="preserve">Procurement </w:t>
      </w:r>
    </w:p>
    <w:p w14:paraId="272088B7" w14:textId="014032BE" w:rsidR="00960AE6" w:rsidRDefault="00E74901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>
        <w:rPr>
          <w:rFonts w:asciiTheme="majorHAnsi" w:hAnsiTheme="majorHAnsi"/>
          <w:sz w:val="20"/>
          <w:szCs w:val="14"/>
        </w:rPr>
        <w:t xml:space="preserve">Housekeeping Materials Procurements. </w:t>
      </w:r>
    </w:p>
    <w:p w14:paraId="16E7450B" w14:textId="1E72AFAF" w:rsidR="00F20C3F" w:rsidRDefault="00F20C3F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>
        <w:rPr>
          <w:rFonts w:asciiTheme="majorHAnsi" w:hAnsiTheme="majorHAnsi"/>
          <w:sz w:val="20"/>
          <w:szCs w:val="14"/>
        </w:rPr>
        <w:t xml:space="preserve">PPEs, &amp; Technical Procurement for DG, AC’s, Fire &amp; Hydrant’s etc. </w:t>
      </w:r>
    </w:p>
    <w:p w14:paraId="2CF91AD6" w14:textId="26C286F6" w:rsidR="00F20C3F" w:rsidRDefault="00F20C3F" w:rsidP="00F20C3F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92092">
        <w:rPr>
          <w:rFonts w:asciiTheme="majorHAnsi" w:hAnsiTheme="majorHAnsi"/>
          <w:sz w:val="20"/>
          <w:szCs w:val="14"/>
        </w:rPr>
        <w:t>Handling overall P</w:t>
      </w:r>
      <w:r>
        <w:rPr>
          <w:rFonts w:asciiTheme="majorHAnsi" w:hAnsiTheme="majorHAnsi"/>
          <w:sz w:val="20"/>
          <w:szCs w:val="14"/>
        </w:rPr>
        <w:t xml:space="preserve">rocurements for smooth operation of Office / Business Unit’s / Warehouses. </w:t>
      </w:r>
    </w:p>
    <w:p w14:paraId="2629A82D" w14:textId="45D1A06E" w:rsidR="00960AE6" w:rsidRPr="00192092" w:rsidRDefault="00EB759B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92092">
        <w:rPr>
          <w:rFonts w:asciiTheme="majorHAnsi" w:hAnsiTheme="majorHAnsi"/>
          <w:sz w:val="20"/>
          <w:szCs w:val="14"/>
        </w:rPr>
        <w:t xml:space="preserve">Vendor Development inclusive of calling Quotes, preparing comparison </w:t>
      </w:r>
      <w:r w:rsidR="001D03BC" w:rsidRPr="00192092">
        <w:rPr>
          <w:rFonts w:asciiTheme="majorHAnsi" w:hAnsiTheme="majorHAnsi"/>
          <w:sz w:val="20"/>
          <w:szCs w:val="14"/>
        </w:rPr>
        <w:t>sheet</w:t>
      </w:r>
      <w:r w:rsidRPr="00192092">
        <w:rPr>
          <w:rFonts w:asciiTheme="majorHAnsi" w:hAnsiTheme="majorHAnsi"/>
          <w:sz w:val="20"/>
          <w:szCs w:val="14"/>
        </w:rPr>
        <w:t xml:space="preserve">, </w:t>
      </w:r>
    </w:p>
    <w:p w14:paraId="27259C11" w14:textId="77777777" w:rsidR="00EB759B" w:rsidRPr="00192092" w:rsidRDefault="00960AE6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92092">
        <w:rPr>
          <w:rFonts w:asciiTheme="majorHAnsi" w:hAnsiTheme="majorHAnsi"/>
          <w:sz w:val="20"/>
          <w:szCs w:val="14"/>
        </w:rPr>
        <w:t>N</w:t>
      </w:r>
      <w:r w:rsidR="00EB759B" w:rsidRPr="00192092">
        <w:rPr>
          <w:rFonts w:asciiTheme="majorHAnsi" w:hAnsiTheme="majorHAnsi"/>
          <w:sz w:val="20"/>
          <w:szCs w:val="14"/>
        </w:rPr>
        <w:t>egotiation &amp; evaluation of vendors, placing order and ensuring timely execution.</w:t>
      </w:r>
    </w:p>
    <w:p w14:paraId="68E10A38" w14:textId="55857970" w:rsidR="00EB759B" w:rsidRPr="00192092" w:rsidRDefault="00EB759B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92092">
        <w:rPr>
          <w:rFonts w:asciiTheme="majorHAnsi" w:hAnsiTheme="majorHAnsi"/>
          <w:sz w:val="20"/>
          <w:szCs w:val="14"/>
        </w:rPr>
        <w:t xml:space="preserve">Procuring Office </w:t>
      </w:r>
      <w:r w:rsidR="00D114B6">
        <w:rPr>
          <w:rFonts w:asciiTheme="majorHAnsi" w:hAnsiTheme="majorHAnsi"/>
          <w:sz w:val="20"/>
          <w:szCs w:val="14"/>
        </w:rPr>
        <w:t xml:space="preserve">Equipment’s </w:t>
      </w:r>
      <w:r w:rsidRPr="00192092">
        <w:rPr>
          <w:rFonts w:asciiTheme="majorHAnsi" w:hAnsiTheme="majorHAnsi"/>
          <w:sz w:val="20"/>
          <w:szCs w:val="14"/>
        </w:rPr>
        <w:t xml:space="preserve">stationery, and </w:t>
      </w:r>
      <w:r w:rsidR="00540E9F" w:rsidRPr="00192092">
        <w:rPr>
          <w:rFonts w:asciiTheme="majorHAnsi" w:hAnsiTheme="majorHAnsi"/>
          <w:sz w:val="20"/>
          <w:szCs w:val="14"/>
        </w:rPr>
        <w:t xml:space="preserve">other materials related </w:t>
      </w:r>
      <w:r w:rsidR="00D114B6">
        <w:rPr>
          <w:rFonts w:asciiTheme="majorHAnsi" w:hAnsiTheme="majorHAnsi"/>
          <w:sz w:val="20"/>
          <w:szCs w:val="14"/>
        </w:rPr>
        <w:t>materials for</w:t>
      </w:r>
      <w:r w:rsidR="00540E9F" w:rsidRPr="00192092">
        <w:rPr>
          <w:rFonts w:asciiTheme="majorHAnsi" w:hAnsiTheme="majorHAnsi"/>
          <w:sz w:val="20"/>
          <w:szCs w:val="14"/>
        </w:rPr>
        <w:t xml:space="preserve"> warehouse operations. </w:t>
      </w:r>
      <w:r w:rsidRPr="00192092">
        <w:rPr>
          <w:rFonts w:asciiTheme="majorHAnsi" w:hAnsiTheme="majorHAnsi"/>
          <w:sz w:val="20"/>
          <w:szCs w:val="14"/>
        </w:rPr>
        <w:t xml:space="preserve"> </w:t>
      </w:r>
    </w:p>
    <w:p w14:paraId="1C520294" w14:textId="77777777" w:rsidR="00DF394C" w:rsidRPr="00192092" w:rsidRDefault="00DF394C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92092">
        <w:rPr>
          <w:rFonts w:asciiTheme="majorHAnsi" w:hAnsiTheme="majorHAnsi"/>
          <w:sz w:val="20"/>
          <w:szCs w:val="14"/>
        </w:rPr>
        <w:t>Verifying &amp; processing vendors i</w:t>
      </w:r>
      <w:r w:rsidR="00B23A08" w:rsidRPr="00192092">
        <w:rPr>
          <w:rFonts w:asciiTheme="majorHAnsi" w:hAnsiTheme="majorHAnsi"/>
          <w:sz w:val="20"/>
          <w:szCs w:val="14"/>
        </w:rPr>
        <w:t xml:space="preserve">nvoice/bills for smooth payment </w:t>
      </w:r>
      <w:r w:rsidR="00540E9F" w:rsidRPr="00192092">
        <w:rPr>
          <w:rFonts w:asciiTheme="majorHAnsi" w:hAnsiTheme="majorHAnsi"/>
          <w:sz w:val="20"/>
          <w:szCs w:val="14"/>
        </w:rPr>
        <w:t>process</w:t>
      </w:r>
      <w:r w:rsidR="00B23A08" w:rsidRPr="00192092">
        <w:rPr>
          <w:rFonts w:asciiTheme="majorHAnsi" w:hAnsiTheme="majorHAnsi"/>
          <w:sz w:val="20"/>
          <w:szCs w:val="14"/>
        </w:rPr>
        <w:t>.</w:t>
      </w:r>
    </w:p>
    <w:p w14:paraId="724F42FE" w14:textId="65C9FC03" w:rsidR="00713842" w:rsidRDefault="00713842" w:rsidP="00713842">
      <w:pPr>
        <w:jc w:val="both"/>
        <w:rPr>
          <w:rFonts w:asciiTheme="majorHAnsi" w:hAnsiTheme="majorHAnsi"/>
          <w:sz w:val="20"/>
          <w:szCs w:val="14"/>
        </w:rPr>
      </w:pPr>
    </w:p>
    <w:p w14:paraId="3287375E" w14:textId="77777777" w:rsidR="004C0523" w:rsidRDefault="004C0523" w:rsidP="00713842">
      <w:pPr>
        <w:rPr>
          <w:rFonts w:asciiTheme="majorHAnsi" w:hAnsiTheme="majorHAnsi"/>
          <w:b/>
          <w:bCs/>
          <w:sz w:val="22"/>
          <w:szCs w:val="22"/>
          <w:u w:val="single"/>
        </w:rPr>
      </w:pPr>
    </w:p>
    <w:p w14:paraId="7B28C381" w14:textId="7FFB0638" w:rsidR="00713842" w:rsidRDefault="00713842" w:rsidP="00713842">
      <w:pPr>
        <w:rPr>
          <w:rFonts w:asciiTheme="majorHAnsi" w:hAnsiTheme="majorHAnsi"/>
          <w:b/>
          <w:bCs/>
          <w:sz w:val="22"/>
          <w:szCs w:val="22"/>
          <w:u w:val="single"/>
        </w:rPr>
      </w:pPr>
      <w:r>
        <w:rPr>
          <w:rFonts w:asciiTheme="majorHAnsi" w:hAnsiTheme="majorHAnsi"/>
          <w:b/>
          <w:bCs/>
          <w:sz w:val="22"/>
          <w:szCs w:val="22"/>
          <w:u w:val="single"/>
        </w:rPr>
        <w:t>Safety and Security:</w:t>
      </w:r>
    </w:p>
    <w:p w14:paraId="65E11CA1" w14:textId="77777777" w:rsidR="00713842" w:rsidRDefault="00713842" w:rsidP="00713842">
      <w:pPr>
        <w:rPr>
          <w:rFonts w:asciiTheme="majorHAnsi" w:hAnsiTheme="majorHAnsi"/>
          <w:b/>
          <w:bCs/>
          <w:sz w:val="22"/>
          <w:szCs w:val="22"/>
          <w:u w:val="single"/>
        </w:rPr>
      </w:pPr>
    </w:p>
    <w:p w14:paraId="08143491" w14:textId="5398D1E3" w:rsidR="00713842" w:rsidRDefault="00713842" w:rsidP="00713842">
      <w:pPr>
        <w:pStyle w:val="ListParagraph"/>
        <w:numPr>
          <w:ilvl w:val="0"/>
          <w:numId w:val="26"/>
        </w:numPr>
        <w:rPr>
          <w:rFonts w:asciiTheme="majorHAnsi" w:hAnsiTheme="majorHAnsi"/>
          <w:sz w:val="20"/>
          <w:szCs w:val="20"/>
        </w:rPr>
      </w:pPr>
      <w:r w:rsidRPr="005D2C81">
        <w:rPr>
          <w:rFonts w:asciiTheme="majorHAnsi" w:hAnsiTheme="majorHAnsi"/>
          <w:sz w:val="20"/>
          <w:szCs w:val="20"/>
        </w:rPr>
        <w:t xml:space="preserve">Responsible for safety concern of the </w:t>
      </w:r>
      <w:r w:rsidR="00651AAA">
        <w:rPr>
          <w:rFonts w:asciiTheme="majorHAnsi" w:hAnsiTheme="majorHAnsi"/>
          <w:sz w:val="20"/>
          <w:szCs w:val="20"/>
        </w:rPr>
        <w:t xml:space="preserve">Office / </w:t>
      </w:r>
      <w:r w:rsidRPr="005D2C81">
        <w:rPr>
          <w:rFonts w:asciiTheme="majorHAnsi" w:hAnsiTheme="majorHAnsi"/>
          <w:sz w:val="20"/>
          <w:szCs w:val="20"/>
        </w:rPr>
        <w:t>warehouse</w:t>
      </w:r>
    </w:p>
    <w:p w14:paraId="0A315D9F" w14:textId="77777777" w:rsidR="00713842" w:rsidRDefault="00713842" w:rsidP="00713842">
      <w:pPr>
        <w:pStyle w:val="ListParagraph"/>
        <w:numPr>
          <w:ilvl w:val="0"/>
          <w:numId w:val="26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Responsible for Firefighting / First Aid training.</w:t>
      </w:r>
    </w:p>
    <w:p w14:paraId="22E1400E" w14:textId="77777777" w:rsidR="00713842" w:rsidRDefault="00713842" w:rsidP="00713842">
      <w:pPr>
        <w:pStyle w:val="ListParagraph"/>
        <w:numPr>
          <w:ilvl w:val="0"/>
          <w:numId w:val="26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Mock drill / surprise drill AND check. warehouse surprise visit, check.</w:t>
      </w:r>
    </w:p>
    <w:p w14:paraId="366321C4" w14:textId="77777777" w:rsidR="00713842" w:rsidRPr="005D2C81" w:rsidRDefault="00713842" w:rsidP="00713842">
      <w:pPr>
        <w:pStyle w:val="ListParagraph"/>
        <w:numPr>
          <w:ilvl w:val="0"/>
          <w:numId w:val="26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ERT Team, Security Team Training / Briefing. </w:t>
      </w:r>
    </w:p>
    <w:p w14:paraId="10D5F51B" w14:textId="77777777" w:rsidR="00713842" w:rsidRPr="00192092" w:rsidRDefault="00713842" w:rsidP="00713842">
      <w:pPr>
        <w:jc w:val="both"/>
        <w:rPr>
          <w:rFonts w:asciiTheme="majorHAnsi" w:hAnsiTheme="majorHAnsi"/>
          <w:sz w:val="20"/>
          <w:szCs w:val="14"/>
        </w:rPr>
      </w:pPr>
    </w:p>
    <w:p w14:paraId="3F7C2197" w14:textId="7FF93192" w:rsidR="00EB759B" w:rsidRPr="0043738F" w:rsidRDefault="00EB759B" w:rsidP="00EB759B">
      <w:pPr>
        <w:pStyle w:val="Heading1"/>
        <w:rPr>
          <w:rFonts w:asciiTheme="majorHAnsi" w:hAnsiTheme="majorHAnsi"/>
          <w:sz w:val="8"/>
          <w:szCs w:val="8"/>
        </w:rPr>
      </w:pPr>
    </w:p>
    <w:p w14:paraId="67B7004D" w14:textId="77777777" w:rsidR="009E7BE7" w:rsidRPr="0017506F" w:rsidRDefault="009E7BE7" w:rsidP="009E7BE7">
      <w:pPr>
        <w:pStyle w:val="Heading1"/>
        <w:rPr>
          <w:rFonts w:asciiTheme="majorHAnsi" w:hAnsiTheme="majorHAnsi"/>
          <w:sz w:val="22"/>
          <w:szCs w:val="22"/>
          <w:u w:val="single"/>
        </w:rPr>
      </w:pPr>
      <w:r w:rsidRPr="0017506F">
        <w:rPr>
          <w:rFonts w:asciiTheme="majorHAnsi" w:hAnsiTheme="majorHAnsi"/>
          <w:sz w:val="22"/>
          <w:szCs w:val="22"/>
          <w:u w:val="single"/>
        </w:rPr>
        <w:t>AMC’s:</w:t>
      </w:r>
    </w:p>
    <w:p w14:paraId="72938920" w14:textId="77777777" w:rsidR="009E7BE7" w:rsidRPr="007411CB" w:rsidRDefault="009E7BE7" w:rsidP="009E7BE7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7411CB">
        <w:rPr>
          <w:rFonts w:asciiTheme="majorHAnsi" w:hAnsiTheme="majorHAnsi"/>
          <w:sz w:val="20"/>
          <w:szCs w:val="14"/>
        </w:rPr>
        <w:t xml:space="preserve">For </w:t>
      </w:r>
      <w:r>
        <w:rPr>
          <w:rFonts w:asciiTheme="majorHAnsi" w:hAnsiTheme="majorHAnsi"/>
          <w:sz w:val="20"/>
          <w:szCs w:val="14"/>
        </w:rPr>
        <w:t>DG Set</w:t>
      </w:r>
      <w:r w:rsidRPr="007411CB">
        <w:rPr>
          <w:rFonts w:asciiTheme="majorHAnsi" w:hAnsiTheme="majorHAnsi"/>
          <w:sz w:val="20"/>
          <w:szCs w:val="14"/>
        </w:rPr>
        <w:t>.</w:t>
      </w:r>
    </w:p>
    <w:p w14:paraId="210073D5" w14:textId="77777777" w:rsidR="009E7BE7" w:rsidRPr="007411CB" w:rsidRDefault="009E7BE7" w:rsidP="009E7BE7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7411CB">
        <w:rPr>
          <w:rFonts w:asciiTheme="majorHAnsi" w:hAnsiTheme="majorHAnsi"/>
          <w:sz w:val="20"/>
          <w:szCs w:val="14"/>
        </w:rPr>
        <w:t>For Pest Control.</w:t>
      </w:r>
    </w:p>
    <w:p w14:paraId="296878BD" w14:textId="77777777" w:rsidR="009E7BE7" w:rsidRDefault="009E7BE7" w:rsidP="009E7BE7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7411CB">
        <w:rPr>
          <w:rFonts w:asciiTheme="majorHAnsi" w:hAnsiTheme="majorHAnsi"/>
          <w:sz w:val="20"/>
          <w:szCs w:val="14"/>
        </w:rPr>
        <w:t xml:space="preserve">For CCTV Camera. </w:t>
      </w:r>
    </w:p>
    <w:p w14:paraId="27ECB3A4" w14:textId="77777777" w:rsidR="009E7BE7" w:rsidRPr="007411CB" w:rsidRDefault="009E7BE7" w:rsidP="009E7BE7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7411CB">
        <w:rPr>
          <w:rFonts w:asciiTheme="majorHAnsi" w:hAnsiTheme="majorHAnsi"/>
          <w:sz w:val="20"/>
          <w:szCs w:val="14"/>
        </w:rPr>
        <w:t xml:space="preserve">For Fire Safety </w:t>
      </w:r>
      <w:r>
        <w:rPr>
          <w:rFonts w:asciiTheme="majorHAnsi" w:hAnsiTheme="majorHAnsi"/>
          <w:sz w:val="20"/>
          <w:szCs w:val="14"/>
        </w:rPr>
        <w:t xml:space="preserve">Alarm </w:t>
      </w:r>
      <w:r w:rsidRPr="007411CB">
        <w:rPr>
          <w:rFonts w:asciiTheme="majorHAnsi" w:hAnsiTheme="majorHAnsi"/>
          <w:sz w:val="20"/>
          <w:szCs w:val="14"/>
        </w:rPr>
        <w:t>&amp; Hydrant.</w:t>
      </w:r>
    </w:p>
    <w:p w14:paraId="3EB47145" w14:textId="77777777" w:rsidR="009E7BE7" w:rsidRPr="007411CB" w:rsidRDefault="009E7BE7" w:rsidP="009E7BE7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7411CB">
        <w:rPr>
          <w:rFonts w:asciiTheme="majorHAnsi" w:hAnsiTheme="majorHAnsi"/>
          <w:sz w:val="20"/>
          <w:szCs w:val="14"/>
        </w:rPr>
        <w:t>For Other Assets like AC, Biometric Attn. Machine, MHE’s, Etc.</w:t>
      </w:r>
    </w:p>
    <w:p w14:paraId="5DB869F0" w14:textId="77777777" w:rsidR="00A22462" w:rsidRPr="00C715C2" w:rsidRDefault="00A22462" w:rsidP="00A22462">
      <w:pPr>
        <w:jc w:val="both"/>
        <w:rPr>
          <w:rFonts w:asciiTheme="majorHAnsi" w:hAnsiTheme="majorHAnsi"/>
          <w:sz w:val="8"/>
          <w:szCs w:val="2"/>
        </w:rPr>
      </w:pPr>
    </w:p>
    <w:p w14:paraId="39EDE35D" w14:textId="77777777" w:rsidR="0085747A" w:rsidRDefault="0085747A" w:rsidP="00A22462">
      <w:pPr>
        <w:pStyle w:val="Heading1"/>
        <w:rPr>
          <w:rFonts w:asciiTheme="majorHAnsi" w:hAnsiTheme="majorHAnsi"/>
          <w:sz w:val="20"/>
          <w:szCs w:val="20"/>
          <w:u w:val="single"/>
        </w:rPr>
      </w:pPr>
    </w:p>
    <w:p w14:paraId="06C51341" w14:textId="20A6CC07" w:rsidR="00A22462" w:rsidRPr="003156B4" w:rsidRDefault="00A22462" w:rsidP="00A22462">
      <w:pPr>
        <w:pStyle w:val="Heading1"/>
        <w:rPr>
          <w:rFonts w:asciiTheme="majorHAnsi" w:hAnsiTheme="majorHAnsi"/>
          <w:sz w:val="20"/>
          <w:szCs w:val="20"/>
          <w:u w:val="single"/>
        </w:rPr>
      </w:pPr>
      <w:r w:rsidRPr="0017506F">
        <w:rPr>
          <w:rFonts w:asciiTheme="majorHAnsi" w:hAnsiTheme="majorHAnsi"/>
          <w:sz w:val="22"/>
          <w:szCs w:val="22"/>
          <w:u w:val="single"/>
        </w:rPr>
        <w:t>Contract Agreement</w:t>
      </w:r>
      <w:r w:rsidRPr="003156B4">
        <w:rPr>
          <w:rFonts w:asciiTheme="majorHAnsi" w:hAnsiTheme="majorHAnsi"/>
          <w:sz w:val="20"/>
          <w:szCs w:val="20"/>
          <w:u w:val="single"/>
        </w:rPr>
        <w:t>:</w:t>
      </w:r>
    </w:p>
    <w:p w14:paraId="295B2B29" w14:textId="77777777" w:rsidR="0031539C" w:rsidRPr="0031539C" w:rsidRDefault="0031539C" w:rsidP="0031539C">
      <w:pPr>
        <w:rPr>
          <w:sz w:val="10"/>
          <w:szCs w:val="10"/>
        </w:rPr>
      </w:pPr>
    </w:p>
    <w:p w14:paraId="518049C7" w14:textId="6A6E04CE" w:rsidR="00A22462" w:rsidRDefault="002A101B" w:rsidP="00A22462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>
        <w:rPr>
          <w:rFonts w:asciiTheme="majorHAnsi" w:hAnsiTheme="majorHAnsi"/>
          <w:sz w:val="20"/>
          <w:szCs w:val="14"/>
        </w:rPr>
        <w:t>Building Owners</w:t>
      </w:r>
    </w:p>
    <w:p w14:paraId="19BB3E23" w14:textId="4A316B56" w:rsidR="002A101B" w:rsidRPr="0017506F" w:rsidRDefault="002A101B" w:rsidP="00A22462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>
        <w:rPr>
          <w:rFonts w:asciiTheme="majorHAnsi" w:hAnsiTheme="majorHAnsi"/>
          <w:sz w:val="20"/>
          <w:szCs w:val="14"/>
        </w:rPr>
        <w:t>AMC Contract</w:t>
      </w:r>
    </w:p>
    <w:p w14:paraId="419B34BB" w14:textId="30CD5A40" w:rsidR="00A22462" w:rsidRPr="0017506F" w:rsidRDefault="00A22462" w:rsidP="00A22462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 xml:space="preserve">Manpower Supply Agencies </w:t>
      </w:r>
    </w:p>
    <w:p w14:paraId="7A42B0D0" w14:textId="524B20F0" w:rsidR="00A22462" w:rsidRPr="0017506F" w:rsidRDefault="00A22462" w:rsidP="00A22462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 xml:space="preserve">Security Agencies </w:t>
      </w:r>
    </w:p>
    <w:p w14:paraId="6B861552" w14:textId="737EE381" w:rsidR="00A22462" w:rsidRPr="00C715C2" w:rsidRDefault="00A22462" w:rsidP="00A22462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 xml:space="preserve">Housekeeping Agencies </w:t>
      </w:r>
    </w:p>
    <w:p w14:paraId="58D09FBA" w14:textId="7BF11681" w:rsidR="00A02C57" w:rsidRPr="00BD6B31" w:rsidRDefault="00A02C57" w:rsidP="00A22462">
      <w:pPr>
        <w:jc w:val="both"/>
        <w:rPr>
          <w:sz w:val="10"/>
          <w:szCs w:val="4"/>
        </w:rPr>
      </w:pPr>
      <w:r>
        <w:rPr>
          <w:rFonts w:asciiTheme="majorHAnsi" w:hAnsiTheme="majorHAnsi"/>
          <w:szCs w:val="17"/>
        </w:rPr>
        <w:t xml:space="preserve"> </w:t>
      </w:r>
    </w:p>
    <w:p w14:paraId="18216484" w14:textId="0FB514A8" w:rsidR="00EB759B" w:rsidRDefault="00EB759B" w:rsidP="00EB759B">
      <w:pPr>
        <w:pStyle w:val="Heading1"/>
        <w:rPr>
          <w:rFonts w:asciiTheme="majorHAnsi" w:hAnsiTheme="majorHAnsi"/>
          <w:sz w:val="20"/>
          <w:szCs w:val="20"/>
          <w:u w:val="single"/>
        </w:rPr>
      </w:pPr>
      <w:r w:rsidRPr="0017506F">
        <w:rPr>
          <w:rFonts w:asciiTheme="majorHAnsi" w:hAnsiTheme="majorHAnsi"/>
          <w:sz w:val="22"/>
          <w:szCs w:val="22"/>
          <w:u w:val="single"/>
        </w:rPr>
        <w:t>Liaison Work</w:t>
      </w:r>
      <w:r w:rsidRPr="00C814E2">
        <w:rPr>
          <w:rFonts w:asciiTheme="majorHAnsi" w:hAnsiTheme="majorHAnsi"/>
          <w:sz w:val="20"/>
          <w:szCs w:val="20"/>
          <w:u w:val="single"/>
        </w:rPr>
        <w:t>:</w:t>
      </w:r>
    </w:p>
    <w:p w14:paraId="30E62D46" w14:textId="77777777" w:rsidR="00C37335" w:rsidRPr="00C37335" w:rsidRDefault="00C37335" w:rsidP="00C37335">
      <w:pPr>
        <w:rPr>
          <w:sz w:val="16"/>
          <w:szCs w:val="16"/>
        </w:rPr>
      </w:pPr>
    </w:p>
    <w:p w14:paraId="5419DA71" w14:textId="77777777" w:rsidR="00960AE6" w:rsidRPr="0017506F" w:rsidRDefault="00960AE6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 xml:space="preserve">Liaising with </w:t>
      </w:r>
      <w:r w:rsidR="005B687D" w:rsidRPr="0017506F">
        <w:rPr>
          <w:rFonts w:asciiTheme="majorHAnsi" w:hAnsiTheme="majorHAnsi"/>
          <w:sz w:val="20"/>
          <w:szCs w:val="14"/>
        </w:rPr>
        <w:t>Torrent Power</w:t>
      </w:r>
      <w:r w:rsidR="00EB759B" w:rsidRPr="0017506F">
        <w:rPr>
          <w:rFonts w:asciiTheme="majorHAnsi" w:hAnsiTheme="majorHAnsi"/>
          <w:sz w:val="20"/>
          <w:szCs w:val="14"/>
        </w:rPr>
        <w:t xml:space="preserve">, </w:t>
      </w:r>
    </w:p>
    <w:p w14:paraId="7EDE0D9E" w14:textId="77777777" w:rsidR="00960AE6" w:rsidRPr="0017506F" w:rsidRDefault="00960AE6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 xml:space="preserve">Liaising with </w:t>
      </w:r>
      <w:r w:rsidR="005B687D" w:rsidRPr="0017506F">
        <w:rPr>
          <w:rFonts w:asciiTheme="majorHAnsi" w:hAnsiTheme="majorHAnsi"/>
          <w:sz w:val="20"/>
          <w:szCs w:val="14"/>
        </w:rPr>
        <w:t xml:space="preserve">Gram Panchayat </w:t>
      </w:r>
    </w:p>
    <w:p w14:paraId="27BD6E2C" w14:textId="77777777" w:rsidR="00960AE6" w:rsidRPr="0017506F" w:rsidRDefault="007B7164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>Liaising</w:t>
      </w:r>
      <w:r w:rsidR="00960AE6" w:rsidRPr="0017506F">
        <w:rPr>
          <w:rFonts w:asciiTheme="majorHAnsi" w:hAnsiTheme="majorHAnsi"/>
          <w:sz w:val="20"/>
          <w:szCs w:val="14"/>
        </w:rPr>
        <w:t xml:space="preserve"> with Manpower supplier </w:t>
      </w:r>
    </w:p>
    <w:p w14:paraId="2938468F" w14:textId="03241B75" w:rsidR="00EB759B" w:rsidRDefault="007B7164" w:rsidP="00EB759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14"/>
        </w:rPr>
      </w:pPr>
      <w:r w:rsidRPr="0017506F">
        <w:rPr>
          <w:rFonts w:asciiTheme="majorHAnsi" w:hAnsiTheme="majorHAnsi"/>
          <w:sz w:val="20"/>
          <w:szCs w:val="14"/>
        </w:rPr>
        <w:t>Liaising</w:t>
      </w:r>
      <w:r w:rsidR="00960AE6" w:rsidRPr="0017506F">
        <w:rPr>
          <w:rFonts w:asciiTheme="majorHAnsi" w:hAnsiTheme="majorHAnsi"/>
          <w:sz w:val="20"/>
          <w:szCs w:val="14"/>
        </w:rPr>
        <w:t xml:space="preserve"> with </w:t>
      </w:r>
      <w:r w:rsidR="004B6EB4">
        <w:rPr>
          <w:rFonts w:asciiTheme="majorHAnsi" w:hAnsiTheme="majorHAnsi"/>
          <w:sz w:val="20"/>
          <w:szCs w:val="14"/>
        </w:rPr>
        <w:t>Warehouse</w:t>
      </w:r>
      <w:r w:rsidR="00960AE6" w:rsidRPr="0017506F">
        <w:rPr>
          <w:rFonts w:asciiTheme="majorHAnsi" w:hAnsiTheme="majorHAnsi"/>
          <w:sz w:val="20"/>
          <w:szCs w:val="14"/>
        </w:rPr>
        <w:t xml:space="preserve"> Owner / </w:t>
      </w:r>
      <w:r w:rsidR="000C1D05">
        <w:rPr>
          <w:rFonts w:asciiTheme="majorHAnsi" w:hAnsiTheme="majorHAnsi"/>
          <w:sz w:val="20"/>
          <w:szCs w:val="14"/>
        </w:rPr>
        <w:t xml:space="preserve">Office </w:t>
      </w:r>
      <w:r w:rsidR="00960AE6" w:rsidRPr="0017506F">
        <w:rPr>
          <w:rFonts w:asciiTheme="majorHAnsi" w:hAnsiTheme="majorHAnsi"/>
          <w:sz w:val="20"/>
          <w:szCs w:val="14"/>
        </w:rPr>
        <w:t>Building Owners</w:t>
      </w:r>
      <w:r w:rsidR="005B687D" w:rsidRPr="0017506F">
        <w:rPr>
          <w:rFonts w:asciiTheme="majorHAnsi" w:hAnsiTheme="majorHAnsi"/>
          <w:sz w:val="20"/>
          <w:szCs w:val="14"/>
        </w:rPr>
        <w:t xml:space="preserve"> </w:t>
      </w:r>
    </w:p>
    <w:p w14:paraId="3F240116" w14:textId="634A76B1" w:rsidR="006A5D4B" w:rsidRDefault="006A5D4B" w:rsidP="006A5D4B">
      <w:pPr>
        <w:jc w:val="both"/>
        <w:rPr>
          <w:rFonts w:asciiTheme="majorHAnsi" w:hAnsiTheme="majorHAnsi"/>
          <w:sz w:val="20"/>
          <w:szCs w:val="14"/>
        </w:rPr>
      </w:pPr>
    </w:p>
    <w:p w14:paraId="4B4884D3" w14:textId="77777777" w:rsidR="006A5D4B" w:rsidRPr="00192F73" w:rsidRDefault="006A5D4B" w:rsidP="006A5D4B">
      <w:pPr>
        <w:rPr>
          <w:rFonts w:asciiTheme="majorHAnsi" w:hAnsiTheme="majorHAnsi"/>
          <w:b/>
          <w:bCs/>
          <w:sz w:val="20"/>
          <w:szCs w:val="20"/>
          <w:u w:val="single"/>
        </w:rPr>
      </w:pPr>
      <w:r w:rsidRPr="00043FAD">
        <w:rPr>
          <w:rFonts w:asciiTheme="majorHAnsi" w:hAnsiTheme="majorHAnsi"/>
          <w:b/>
          <w:bCs/>
          <w:sz w:val="22"/>
          <w:szCs w:val="22"/>
          <w:u w:val="single"/>
        </w:rPr>
        <w:t>MIS &amp; Budgeting</w:t>
      </w:r>
      <w:r w:rsidRPr="00192F73">
        <w:rPr>
          <w:rFonts w:asciiTheme="majorHAnsi" w:hAnsiTheme="majorHAnsi"/>
          <w:b/>
          <w:bCs/>
          <w:sz w:val="20"/>
          <w:szCs w:val="20"/>
          <w:u w:val="single"/>
        </w:rPr>
        <w:t>:</w:t>
      </w:r>
    </w:p>
    <w:p w14:paraId="381C70EA" w14:textId="77777777" w:rsidR="006A5D4B" w:rsidRPr="00C43341" w:rsidRDefault="006A5D4B" w:rsidP="006A5D4B">
      <w:pPr>
        <w:rPr>
          <w:rFonts w:asciiTheme="majorHAnsi" w:hAnsiTheme="majorHAnsi"/>
          <w:b/>
          <w:bCs/>
          <w:sz w:val="8"/>
          <w:szCs w:val="8"/>
          <w:u w:val="single"/>
        </w:rPr>
      </w:pPr>
    </w:p>
    <w:p w14:paraId="362487D1" w14:textId="77777777" w:rsidR="006A5D4B" w:rsidRDefault="006A5D4B" w:rsidP="006A5D4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043FAD">
        <w:rPr>
          <w:rFonts w:asciiTheme="majorHAnsi" w:hAnsiTheme="majorHAnsi"/>
          <w:sz w:val="20"/>
          <w:szCs w:val="20"/>
        </w:rPr>
        <w:t xml:space="preserve">Sending various kinds of </w:t>
      </w:r>
      <w:r w:rsidRPr="00043FAD">
        <w:rPr>
          <w:rFonts w:asciiTheme="majorHAnsi" w:hAnsiTheme="majorHAnsi"/>
          <w:bCs/>
          <w:sz w:val="20"/>
          <w:szCs w:val="20"/>
        </w:rPr>
        <w:t>MIS</w:t>
      </w:r>
      <w:r w:rsidRPr="00043FAD">
        <w:rPr>
          <w:rFonts w:asciiTheme="majorHAnsi" w:hAnsiTheme="majorHAnsi"/>
          <w:sz w:val="20"/>
          <w:szCs w:val="20"/>
        </w:rPr>
        <w:t xml:space="preserve"> reports to senior management.</w:t>
      </w:r>
    </w:p>
    <w:p w14:paraId="327B295B" w14:textId="77777777" w:rsidR="006A5D4B" w:rsidRPr="00043FAD" w:rsidRDefault="006A5D4B" w:rsidP="006A5D4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043FAD">
        <w:rPr>
          <w:rFonts w:asciiTheme="majorHAnsi" w:hAnsiTheme="majorHAnsi"/>
          <w:sz w:val="20"/>
          <w:szCs w:val="20"/>
        </w:rPr>
        <w:t xml:space="preserve">Preparing Operational Billing Data &amp; forwarding to HO billing Dept. </w:t>
      </w:r>
    </w:p>
    <w:p w14:paraId="39EE4606" w14:textId="77777777" w:rsidR="006A5D4B" w:rsidRPr="00043FAD" w:rsidRDefault="006A5D4B" w:rsidP="006A5D4B">
      <w:pPr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043FAD">
        <w:rPr>
          <w:rFonts w:asciiTheme="majorHAnsi" w:hAnsiTheme="majorHAnsi"/>
          <w:sz w:val="20"/>
          <w:szCs w:val="20"/>
        </w:rPr>
        <w:t>Preparing Operational Provision Data &amp; forwarding to HO Finance Dept.</w:t>
      </w:r>
    </w:p>
    <w:p w14:paraId="05013657" w14:textId="77777777" w:rsidR="006A5D4B" w:rsidRDefault="006A5D4B" w:rsidP="006A5D4B">
      <w:pPr>
        <w:numPr>
          <w:ilvl w:val="0"/>
          <w:numId w:val="4"/>
        </w:numPr>
        <w:jc w:val="both"/>
        <w:rPr>
          <w:rFonts w:asciiTheme="majorHAnsi" w:hAnsiTheme="majorHAnsi"/>
        </w:rPr>
      </w:pPr>
      <w:r w:rsidRPr="00043FAD">
        <w:rPr>
          <w:rFonts w:asciiTheme="majorHAnsi" w:hAnsiTheme="majorHAnsi"/>
          <w:sz w:val="20"/>
          <w:szCs w:val="20"/>
        </w:rPr>
        <w:t>Preparing Operational Provision Data for Different-Different Customers</w:t>
      </w:r>
      <w:r w:rsidRPr="00043FAD">
        <w:rPr>
          <w:rFonts w:asciiTheme="majorHAnsi" w:hAnsiTheme="majorHAnsi"/>
          <w:sz w:val="28"/>
          <w:szCs w:val="28"/>
        </w:rPr>
        <w:t>.</w:t>
      </w:r>
      <w:r>
        <w:rPr>
          <w:rFonts w:asciiTheme="majorHAnsi" w:hAnsiTheme="majorHAnsi"/>
        </w:rPr>
        <w:t xml:space="preserve"> </w:t>
      </w:r>
    </w:p>
    <w:p w14:paraId="3AB84C01" w14:textId="77777777" w:rsidR="006A5D4B" w:rsidRPr="0017506F" w:rsidRDefault="006A5D4B" w:rsidP="006A5D4B">
      <w:pPr>
        <w:jc w:val="both"/>
        <w:rPr>
          <w:rFonts w:asciiTheme="majorHAnsi" w:hAnsiTheme="majorHAnsi"/>
          <w:sz w:val="20"/>
          <w:szCs w:val="14"/>
        </w:rPr>
      </w:pPr>
    </w:p>
    <w:p w14:paraId="5FD42CC0" w14:textId="77777777" w:rsidR="00AA5BBE" w:rsidRPr="00AA5BBE" w:rsidRDefault="00AA5BBE" w:rsidP="00AA5BBE">
      <w:pPr>
        <w:ind w:left="720"/>
        <w:jc w:val="both"/>
        <w:rPr>
          <w:rFonts w:asciiTheme="majorHAnsi" w:hAnsiTheme="majorHAnsi"/>
          <w:sz w:val="10"/>
          <w:szCs w:val="4"/>
        </w:rPr>
      </w:pPr>
    </w:p>
    <w:p w14:paraId="2F8BBC60" w14:textId="77777777" w:rsidR="007D4F96" w:rsidRDefault="007D4F96" w:rsidP="007D4F96">
      <w:pPr>
        <w:rPr>
          <w:rFonts w:asciiTheme="majorHAnsi" w:hAnsiTheme="majorHAnsi" w:cs="Arial"/>
          <w:b/>
          <w:sz w:val="32"/>
          <w:szCs w:val="32"/>
        </w:rPr>
      </w:pPr>
      <w:r w:rsidRPr="0017506F">
        <w:rPr>
          <w:rFonts w:asciiTheme="majorHAnsi" w:hAnsiTheme="majorHAnsi" w:cs="Arial"/>
          <w:b/>
          <w:sz w:val="22"/>
          <w:szCs w:val="22"/>
          <w:u w:val="single"/>
        </w:rPr>
        <w:t>Experience Chronology</w:t>
      </w:r>
      <w:r w:rsidRPr="00AA5BBE">
        <w:rPr>
          <w:rFonts w:asciiTheme="majorHAnsi" w:hAnsiTheme="majorHAnsi" w:cs="Arial"/>
          <w:b/>
          <w:sz w:val="20"/>
          <w:szCs w:val="20"/>
        </w:rPr>
        <w:t>:</w:t>
      </w:r>
    </w:p>
    <w:p w14:paraId="1EC68C8A" w14:textId="77777777" w:rsidR="00D17AB8" w:rsidRPr="00CF1FDE" w:rsidRDefault="00D17AB8" w:rsidP="007D4F96">
      <w:pPr>
        <w:rPr>
          <w:rFonts w:asciiTheme="majorHAnsi" w:hAnsiTheme="majorHAnsi" w:cs="Arial"/>
          <w:b/>
          <w:sz w:val="14"/>
          <w:szCs w:val="14"/>
        </w:rPr>
      </w:pPr>
    </w:p>
    <w:p w14:paraId="420A3F8F" w14:textId="77777777" w:rsidR="00D17AB8" w:rsidRPr="00894A83" w:rsidRDefault="00D17AB8" w:rsidP="00D17AB8">
      <w:pPr>
        <w:pStyle w:val="ListParagraph"/>
        <w:numPr>
          <w:ilvl w:val="0"/>
          <w:numId w:val="10"/>
        </w:numPr>
        <w:rPr>
          <w:rFonts w:asciiTheme="majorHAnsi" w:hAnsiTheme="majorHAnsi"/>
          <w:sz w:val="20"/>
          <w:szCs w:val="20"/>
        </w:rPr>
      </w:pPr>
      <w:r w:rsidRPr="00894A83">
        <w:rPr>
          <w:rFonts w:asciiTheme="majorHAnsi" w:hAnsiTheme="majorHAnsi"/>
          <w:sz w:val="20"/>
          <w:szCs w:val="20"/>
        </w:rPr>
        <w:t xml:space="preserve">July 2010 till Jan 2016 worked with </w:t>
      </w:r>
      <w:r w:rsidRPr="00A434E4">
        <w:rPr>
          <w:rFonts w:asciiTheme="majorHAnsi" w:hAnsiTheme="majorHAnsi"/>
          <w:b/>
          <w:bCs/>
          <w:sz w:val="20"/>
          <w:szCs w:val="20"/>
        </w:rPr>
        <w:t>Overseas Polymers Pvt. Ltd</w:t>
      </w:r>
      <w:r w:rsidRPr="00894A83">
        <w:rPr>
          <w:rFonts w:asciiTheme="majorHAnsi" w:hAnsiTheme="majorHAnsi"/>
          <w:sz w:val="20"/>
          <w:szCs w:val="20"/>
        </w:rPr>
        <w:t xml:space="preserve">. </w:t>
      </w:r>
    </w:p>
    <w:p w14:paraId="1E3517FC" w14:textId="09117EEE" w:rsidR="00D17AB8" w:rsidRPr="00894A83" w:rsidRDefault="008D0314" w:rsidP="00D17AB8">
      <w:pPr>
        <w:pStyle w:val="ListParagraph"/>
        <w:rPr>
          <w:rFonts w:asciiTheme="majorHAnsi" w:hAnsiTheme="majorHAnsi"/>
          <w:sz w:val="20"/>
          <w:szCs w:val="20"/>
        </w:rPr>
      </w:pPr>
      <w:r w:rsidRPr="00894A83">
        <w:rPr>
          <w:rFonts w:asciiTheme="majorHAnsi" w:hAnsiTheme="majorHAnsi"/>
          <w:sz w:val="20"/>
          <w:szCs w:val="20"/>
        </w:rPr>
        <w:t>Asst</w:t>
      </w:r>
      <w:r w:rsidR="00D17AB8" w:rsidRPr="00894A83">
        <w:rPr>
          <w:rFonts w:asciiTheme="majorHAnsi" w:hAnsiTheme="majorHAnsi"/>
          <w:sz w:val="20"/>
          <w:szCs w:val="20"/>
        </w:rPr>
        <w:t>. Manager – Admi</w:t>
      </w:r>
      <w:r w:rsidR="00651AAA">
        <w:rPr>
          <w:rFonts w:asciiTheme="majorHAnsi" w:hAnsiTheme="majorHAnsi"/>
          <w:sz w:val="20"/>
          <w:szCs w:val="20"/>
        </w:rPr>
        <w:t>n</w:t>
      </w:r>
      <w:r w:rsidR="00D17AB8" w:rsidRPr="00894A83">
        <w:rPr>
          <w:rFonts w:asciiTheme="majorHAnsi" w:hAnsiTheme="majorHAnsi"/>
          <w:sz w:val="20"/>
          <w:szCs w:val="20"/>
        </w:rPr>
        <w:t xml:space="preserve"> </w:t>
      </w:r>
      <w:r w:rsidR="00DE6393">
        <w:rPr>
          <w:rFonts w:asciiTheme="majorHAnsi" w:hAnsiTheme="majorHAnsi"/>
          <w:sz w:val="20"/>
          <w:szCs w:val="20"/>
        </w:rPr>
        <w:t>&amp; Facility</w:t>
      </w:r>
      <w:r w:rsidR="00FB1E25" w:rsidRPr="00894A83">
        <w:rPr>
          <w:rFonts w:asciiTheme="majorHAnsi" w:hAnsiTheme="majorHAnsi"/>
          <w:sz w:val="20"/>
          <w:szCs w:val="20"/>
        </w:rPr>
        <w:t xml:space="preserve">– </w:t>
      </w:r>
      <w:r w:rsidR="00FB1E25" w:rsidRPr="00894A83">
        <w:rPr>
          <w:rFonts w:asciiTheme="majorHAnsi" w:hAnsiTheme="majorHAnsi"/>
          <w:b/>
          <w:bCs/>
          <w:sz w:val="20"/>
          <w:szCs w:val="20"/>
        </w:rPr>
        <w:t>Corporate Office Mumbai</w:t>
      </w:r>
      <w:r w:rsidR="00FB1E25" w:rsidRPr="00894A83">
        <w:rPr>
          <w:rFonts w:asciiTheme="majorHAnsi" w:hAnsiTheme="majorHAnsi"/>
          <w:sz w:val="20"/>
          <w:szCs w:val="20"/>
        </w:rPr>
        <w:t>.</w:t>
      </w:r>
    </w:p>
    <w:p w14:paraId="75E5D983" w14:textId="77777777" w:rsidR="00BB7C2C" w:rsidRPr="00894A83" w:rsidRDefault="00BB7C2C" w:rsidP="00BB7C2C">
      <w:pPr>
        <w:rPr>
          <w:rFonts w:asciiTheme="majorHAnsi" w:hAnsiTheme="majorHAnsi"/>
          <w:sz w:val="4"/>
          <w:szCs w:val="4"/>
        </w:rPr>
      </w:pPr>
    </w:p>
    <w:p w14:paraId="0DD674EC" w14:textId="77777777" w:rsidR="00BB7C2C" w:rsidRPr="00894A83" w:rsidRDefault="00BB7C2C" w:rsidP="00BB7C2C">
      <w:pPr>
        <w:numPr>
          <w:ilvl w:val="0"/>
          <w:numId w:val="10"/>
        </w:numPr>
        <w:rPr>
          <w:rFonts w:asciiTheme="majorHAnsi" w:hAnsiTheme="majorHAnsi" w:cs="Arial"/>
          <w:sz w:val="20"/>
          <w:szCs w:val="20"/>
        </w:rPr>
      </w:pPr>
      <w:r w:rsidRPr="00894A83">
        <w:rPr>
          <w:rFonts w:asciiTheme="majorHAnsi" w:hAnsiTheme="majorHAnsi" w:cs="Arial"/>
          <w:sz w:val="20"/>
          <w:szCs w:val="20"/>
        </w:rPr>
        <w:t>Sep 2008 till Ju</w:t>
      </w:r>
      <w:r w:rsidR="006C6D8F" w:rsidRPr="00894A83">
        <w:rPr>
          <w:rFonts w:asciiTheme="majorHAnsi" w:hAnsiTheme="majorHAnsi" w:cs="Arial"/>
          <w:sz w:val="20"/>
          <w:szCs w:val="20"/>
        </w:rPr>
        <w:t>ly</w:t>
      </w:r>
      <w:r w:rsidRPr="00894A83">
        <w:rPr>
          <w:rFonts w:asciiTheme="majorHAnsi" w:hAnsiTheme="majorHAnsi" w:cs="Arial"/>
          <w:sz w:val="20"/>
          <w:szCs w:val="20"/>
        </w:rPr>
        <w:t xml:space="preserve"> 2010 Worked with </w:t>
      </w:r>
      <w:r w:rsidRPr="00A434E4">
        <w:rPr>
          <w:rFonts w:asciiTheme="majorHAnsi" w:hAnsiTheme="majorHAnsi" w:cs="Arial"/>
          <w:b/>
          <w:sz w:val="20"/>
          <w:szCs w:val="20"/>
        </w:rPr>
        <w:t>Total Shipping &amp; Logistics Pvt. Ltd</w:t>
      </w:r>
    </w:p>
    <w:p w14:paraId="77503ECC" w14:textId="5D365EF4" w:rsidR="00BB7C2C" w:rsidRPr="00894A83" w:rsidRDefault="00BB7C2C" w:rsidP="00BB7C2C">
      <w:pPr>
        <w:ind w:left="720" w:hanging="720"/>
        <w:rPr>
          <w:rFonts w:asciiTheme="majorHAnsi" w:hAnsiTheme="majorHAnsi" w:cs="Arial"/>
          <w:b/>
          <w:bCs/>
          <w:sz w:val="20"/>
          <w:szCs w:val="20"/>
        </w:rPr>
      </w:pPr>
      <w:r w:rsidRPr="00894A83">
        <w:rPr>
          <w:rFonts w:asciiTheme="majorHAnsi" w:hAnsiTheme="majorHAnsi" w:cs="Arial"/>
          <w:sz w:val="20"/>
          <w:szCs w:val="20"/>
        </w:rPr>
        <w:t xml:space="preserve">             </w:t>
      </w:r>
      <w:r w:rsidR="00103799" w:rsidRPr="00894A83">
        <w:rPr>
          <w:rFonts w:asciiTheme="majorHAnsi" w:hAnsiTheme="majorHAnsi" w:cs="Arial"/>
          <w:sz w:val="20"/>
          <w:szCs w:val="20"/>
        </w:rPr>
        <w:t xml:space="preserve">   </w:t>
      </w:r>
      <w:r w:rsidRPr="00894A83">
        <w:rPr>
          <w:rFonts w:asciiTheme="majorHAnsi" w:hAnsiTheme="majorHAnsi" w:cs="Arial"/>
          <w:sz w:val="20"/>
          <w:szCs w:val="20"/>
        </w:rPr>
        <w:t xml:space="preserve">As </w:t>
      </w:r>
      <w:r w:rsidRPr="00894A83">
        <w:rPr>
          <w:rFonts w:asciiTheme="majorHAnsi" w:hAnsiTheme="majorHAnsi" w:cs="Arial"/>
          <w:bCs/>
          <w:sz w:val="20"/>
          <w:szCs w:val="20"/>
        </w:rPr>
        <w:t>Sr. Executive Administration &amp; Commercial</w:t>
      </w:r>
      <w:r w:rsidR="001046AE" w:rsidRPr="00894A83">
        <w:rPr>
          <w:rFonts w:asciiTheme="majorHAnsi" w:hAnsiTheme="majorHAnsi" w:cs="Arial"/>
          <w:bCs/>
          <w:sz w:val="20"/>
          <w:szCs w:val="20"/>
        </w:rPr>
        <w:t xml:space="preserve"> – </w:t>
      </w:r>
      <w:r w:rsidR="001D03BC" w:rsidRPr="00894A83">
        <w:rPr>
          <w:rFonts w:asciiTheme="majorHAnsi" w:hAnsiTheme="majorHAnsi" w:cs="Arial"/>
          <w:b/>
          <w:sz w:val="20"/>
          <w:szCs w:val="20"/>
        </w:rPr>
        <w:t>Corporate</w:t>
      </w:r>
      <w:r w:rsidR="001046AE" w:rsidRPr="00894A83">
        <w:rPr>
          <w:rFonts w:asciiTheme="majorHAnsi" w:hAnsiTheme="majorHAnsi" w:cs="Arial"/>
          <w:b/>
          <w:sz w:val="20"/>
          <w:szCs w:val="20"/>
        </w:rPr>
        <w:t xml:space="preserve"> office Mumbai.</w:t>
      </w:r>
    </w:p>
    <w:p w14:paraId="5C8619BC" w14:textId="77777777" w:rsidR="00BB7C2C" w:rsidRPr="00894A83" w:rsidRDefault="00BB7C2C" w:rsidP="00BB7C2C">
      <w:pPr>
        <w:ind w:left="360"/>
        <w:rPr>
          <w:rFonts w:asciiTheme="majorHAnsi" w:hAnsiTheme="majorHAnsi" w:cs="Arial"/>
          <w:sz w:val="6"/>
          <w:szCs w:val="6"/>
        </w:rPr>
      </w:pPr>
    </w:p>
    <w:p w14:paraId="1F96246E" w14:textId="77777777" w:rsidR="00BB7C2C" w:rsidRPr="00894A83" w:rsidRDefault="00BB7C2C" w:rsidP="00BB7C2C">
      <w:pPr>
        <w:pStyle w:val="Heading2"/>
        <w:numPr>
          <w:ilvl w:val="0"/>
          <w:numId w:val="10"/>
        </w:numPr>
        <w:rPr>
          <w:rFonts w:asciiTheme="majorHAnsi" w:hAnsiTheme="majorHAnsi" w:cs="Arial"/>
          <w:b w:val="0"/>
          <w:sz w:val="20"/>
          <w:szCs w:val="20"/>
        </w:rPr>
      </w:pPr>
      <w:r w:rsidRPr="00894A83">
        <w:rPr>
          <w:rFonts w:asciiTheme="majorHAnsi" w:hAnsiTheme="majorHAnsi" w:cs="Arial"/>
          <w:b w:val="0"/>
          <w:sz w:val="20"/>
          <w:szCs w:val="20"/>
        </w:rPr>
        <w:t xml:space="preserve">Sep.2007 till </w:t>
      </w:r>
      <w:r w:rsidR="002E0306" w:rsidRPr="00894A83">
        <w:rPr>
          <w:rFonts w:asciiTheme="majorHAnsi" w:hAnsiTheme="majorHAnsi" w:cs="Arial"/>
          <w:b w:val="0"/>
          <w:sz w:val="20"/>
          <w:szCs w:val="20"/>
        </w:rPr>
        <w:t>June</w:t>
      </w:r>
      <w:r w:rsidRPr="00894A83">
        <w:rPr>
          <w:rFonts w:asciiTheme="majorHAnsi" w:hAnsiTheme="majorHAnsi" w:cs="Arial"/>
          <w:b w:val="0"/>
          <w:sz w:val="20"/>
          <w:szCs w:val="20"/>
        </w:rPr>
        <w:t xml:space="preserve"> 2008 Worked with </w:t>
      </w:r>
      <w:r w:rsidRPr="00A434E4">
        <w:rPr>
          <w:rFonts w:asciiTheme="majorHAnsi" w:hAnsiTheme="majorHAnsi" w:cs="Arial"/>
          <w:bCs/>
          <w:sz w:val="20"/>
          <w:szCs w:val="20"/>
        </w:rPr>
        <w:t>ICICI Bank Ltd</w:t>
      </w:r>
    </w:p>
    <w:p w14:paraId="5E004F59" w14:textId="681583DE" w:rsidR="00BB7C2C" w:rsidRPr="00894A83" w:rsidRDefault="00BB7C2C" w:rsidP="00BB7C2C">
      <w:pPr>
        <w:tabs>
          <w:tab w:val="left" w:pos="8370"/>
        </w:tabs>
        <w:ind w:right="-270"/>
        <w:rPr>
          <w:rFonts w:asciiTheme="majorHAnsi" w:hAnsiTheme="majorHAnsi" w:cs="Arial"/>
          <w:sz w:val="20"/>
          <w:szCs w:val="20"/>
        </w:rPr>
      </w:pPr>
      <w:r w:rsidRPr="00894A83">
        <w:rPr>
          <w:rFonts w:asciiTheme="majorHAnsi" w:hAnsiTheme="majorHAnsi" w:cs="Arial"/>
          <w:sz w:val="20"/>
          <w:szCs w:val="20"/>
        </w:rPr>
        <w:t xml:space="preserve">             </w:t>
      </w:r>
      <w:r w:rsidR="00103799" w:rsidRPr="00894A83">
        <w:rPr>
          <w:rFonts w:asciiTheme="majorHAnsi" w:hAnsiTheme="majorHAnsi" w:cs="Arial"/>
          <w:sz w:val="20"/>
          <w:szCs w:val="20"/>
        </w:rPr>
        <w:t xml:space="preserve">   </w:t>
      </w:r>
      <w:r w:rsidR="00B9370F" w:rsidRPr="00894A83">
        <w:rPr>
          <w:rFonts w:asciiTheme="majorHAnsi" w:hAnsiTheme="majorHAnsi" w:cs="Arial"/>
          <w:sz w:val="20"/>
          <w:szCs w:val="20"/>
        </w:rPr>
        <w:t>Asst</w:t>
      </w:r>
      <w:r w:rsidRPr="00894A83">
        <w:rPr>
          <w:rFonts w:asciiTheme="majorHAnsi" w:hAnsiTheme="majorHAnsi" w:cs="Arial"/>
          <w:sz w:val="20"/>
          <w:szCs w:val="20"/>
        </w:rPr>
        <w:t>. Manager Administration and Infrastructure</w:t>
      </w:r>
      <w:r w:rsidR="00F87E41" w:rsidRPr="00894A83">
        <w:rPr>
          <w:rFonts w:asciiTheme="majorHAnsi" w:hAnsiTheme="majorHAnsi" w:cs="Arial"/>
          <w:sz w:val="20"/>
          <w:szCs w:val="20"/>
        </w:rPr>
        <w:t xml:space="preserve"> – </w:t>
      </w:r>
      <w:r w:rsidR="00F87E41" w:rsidRPr="00894A83">
        <w:rPr>
          <w:rFonts w:asciiTheme="majorHAnsi" w:hAnsiTheme="majorHAnsi" w:cs="Arial"/>
          <w:b/>
          <w:bCs/>
          <w:sz w:val="20"/>
          <w:szCs w:val="20"/>
        </w:rPr>
        <w:t>Regional Office.</w:t>
      </w:r>
    </w:p>
    <w:p w14:paraId="4CF0FCCC" w14:textId="77777777" w:rsidR="00F46BBB" w:rsidRPr="00894A83" w:rsidRDefault="00F46BBB" w:rsidP="00BB7C2C">
      <w:pPr>
        <w:tabs>
          <w:tab w:val="left" w:pos="8370"/>
        </w:tabs>
        <w:ind w:right="-270"/>
        <w:rPr>
          <w:rFonts w:asciiTheme="majorHAnsi" w:hAnsiTheme="majorHAnsi" w:cs="Arial"/>
          <w:sz w:val="6"/>
          <w:szCs w:val="6"/>
        </w:rPr>
      </w:pPr>
    </w:p>
    <w:p w14:paraId="541EF46D" w14:textId="77777777" w:rsidR="00F46BBB" w:rsidRPr="00894A83" w:rsidRDefault="00F46BBB" w:rsidP="00F46BBB">
      <w:pPr>
        <w:pStyle w:val="ListParagraph"/>
        <w:numPr>
          <w:ilvl w:val="0"/>
          <w:numId w:val="13"/>
        </w:numPr>
        <w:rPr>
          <w:rFonts w:asciiTheme="majorHAnsi" w:hAnsiTheme="majorHAnsi" w:cs="Arial"/>
          <w:sz w:val="20"/>
          <w:szCs w:val="20"/>
        </w:rPr>
      </w:pPr>
      <w:r w:rsidRPr="00894A83">
        <w:rPr>
          <w:rFonts w:asciiTheme="majorHAnsi" w:hAnsiTheme="majorHAnsi" w:cs="Arial"/>
          <w:sz w:val="20"/>
          <w:szCs w:val="20"/>
        </w:rPr>
        <w:t xml:space="preserve">May 2004 till August 2007 </w:t>
      </w:r>
      <w:r w:rsidRPr="00894A83">
        <w:rPr>
          <w:rFonts w:asciiTheme="majorHAnsi" w:hAnsiTheme="majorHAnsi" w:cs="Arial"/>
          <w:bCs/>
          <w:sz w:val="20"/>
          <w:szCs w:val="20"/>
        </w:rPr>
        <w:t>worked with</w:t>
      </w:r>
      <w:r w:rsidRPr="00894A83">
        <w:rPr>
          <w:rFonts w:asciiTheme="majorHAnsi" w:hAnsiTheme="majorHAnsi" w:cs="Arial"/>
          <w:sz w:val="20"/>
          <w:szCs w:val="20"/>
        </w:rPr>
        <w:t xml:space="preserve"> </w:t>
      </w:r>
      <w:r w:rsidRPr="00A434E4">
        <w:rPr>
          <w:rFonts w:asciiTheme="majorHAnsi" w:hAnsiTheme="majorHAnsi" w:cs="Arial"/>
          <w:b/>
          <w:bCs/>
          <w:sz w:val="20"/>
          <w:szCs w:val="20"/>
        </w:rPr>
        <w:t>Agility Logistics India Ltd</w:t>
      </w:r>
      <w:r w:rsidRPr="00894A83">
        <w:rPr>
          <w:rFonts w:asciiTheme="majorHAnsi" w:hAnsiTheme="majorHAnsi" w:cs="Arial"/>
          <w:sz w:val="20"/>
          <w:szCs w:val="20"/>
        </w:rPr>
        <w:t>.</w:t>
      </w:r>
    </w:p>
    <w:p w14:paraId="4293DD07" w14:textId="15008E2F" w:rsidR="00F46BBB" w:rsidRPr="00894A83" w:rsidRDefault="00F46BBB" w:rsidP="00F46BBB">
      <w:pPr>
        <w:rPr>
          <w:rFonts w:asciiTheme="majorHAnsi" w:hAnsiTheme="majorHAnsi" w:cs="Arial"/>
          <w:sz w:val="20"/>
          <w:szCs w:val="20"/>
        </w:rPr>
      </w:pPr>
      <w:r w:rsidRPr="00894A83">
        <w:rPr>
          <w:rFonts w:asciiTheme="majorHAnsi" w:hAnsiTheme="majorHAnsi" w:cs="Arial"/>
          <w:sz w:val="20"/>
          <w:szCs w:val="20"/>
        </w:rPr>
        <w:t xml:space="preserve">             </w:t>
      </w:r>
      <w:r w:rsidR="00103799" w:rsidRPr="00894A83">
        <w:rPr>
          <w:rFonts w:asciiTheme="majorHAnsi" w:hAnsiTheme="majorHAnsi" w:cs="Arial"/>
          <w:sz w:val="20"/>
          <w:szCs w:val="20"/>
        </w:rPr>
        <w:t xml:space="preserve">    </w:t>
      </w:r>
      <w:r w:rsidR="00C96703" w:rsidRPr="00894A83">
        <w:rPr>
          <w:rFonts w:asciiTheme="majorHAnsi" w:hAnsiTheme="majorHAnsi" w:cs="Arial"/>
          <w:sz w:val="20"/>
          <w:szCs w:val="20"/>
        </w:rPr>
        <w:t xml:space="preserve"> </w:t>
      </w:r>
      <w:r w:rsidR="00103799" w:rsidRPr="00894A83">
        <w:rPr>
          <w:rFonts w:asciiTheme="majorHAnsi" w:hAnsiTheme="majorHAnsi" w:cs="Arial"/>
          <w:sz w:val="20"/>
          <w:szCs w:val="20"/>
        </w:rPr>
        <w:t xml:space="preserve"> </w:t>
      </w:r>
      <w:r w:rsidRPr="00894A83">
        <w:rPr>
          <w:rFonts w:asciiTheme="majorHAnsi" w:hAnsiTheme="majorHAnsi" w:cs="Arial"/>
          <w:sz w:val="20"/>
          <w:szCs w:val="20"/>
        </w:rPr>
        <w:t>As Sr. Executive Administration &amp; Facility Management</w:t>
      </w:r>
      <w:r w:rsidR="00F87E41" w:rsidRPr="00894A83">
        <w:rPr>
          <w:rFonts w:asciiTheme="majorHAnsi" w:hAnsiTheme="majorHAnsi" w:cs="Arial"/>
          <w:sz w:val="20"/>
          <w:szCs w:val="20"/>
        </w:rPr>
        <w:t xml:space="preserve"> – </w:t>
      </w:r>
      <w:r w:rsidR="00F87E41" w:rsidRPr="00894A83">
        <w:rPr>
          <w:rFonts w:asciiTheme="majorHAnsi" w:hAnsiTheme="majorHAnsi" w:cs="Arial"/>
          <w:b/>
          <w:bCs/>
          <w:sz w:val="20"/>
          <w:szCs w:val="20"/>
        </w:rPr>
        <w:t>Branch Office.</w:t>
      </w:r>
    </w:p>
    <w:p w14:paraId="3D9330CE" w14:textId="77777777" w:rsidR="00F46BBB" w:rsidRPr="00894A83" w:rsidRDefault="00F46BBB" w:rsidP="00F46BBB">
      <w:pPr>
        <w:rPr>
          <w:rFonts w:asciiTheme="majorHAnsi" w:hAnsiTheme="majorHAnsi" w:cs="Arial"/>
          <w:sz w:val="6"/>
          <w:szCs w:val="6"/>
        </w:rPr>
      </w:pPr>
    </w:p>
    <w:p w14:paraId="52C431D1" w14:textId="77777777" w:rsidR="00F46BBB" w:rsidRPr="00894A83" w:rsidRDefault="00F46BBB" w:rsidP="00F46BBB">
      <w:pPr>
        <w:numPr>
          <w:ilvl w:val="0"/>
          <w:numId w:val="10"/>
        </w:numPr>
        <w:rPr>
          <w:rFonts w:asciiTheme="majorHAnsi" w:hAnsiTheme="majorHAnsi" w:cs="Arial"/>
          <w:bCs/>
          <w:sz w:val="20"/>
          <w:szCs w:val="20"/>
        </w:rPr>
      </w:pPr>
      <w:r w:rsidRPr="00894A83">
        <w:rPr>
          <w:rFonts w:asciiTheme="majorHAnsi" w:hAnsiTheme="majorHAnsi" w:cs="Arial"/>
          <w:bCs/>
          <w:sz w:val="20"/>
          <w:szCs w:val="20"/>
        </w:rPr>
        <w:t xml:space="preserve">April2001 till April 2004 </w:t>
      </w:r>
      <w:r w:rsidRPr="00894A83">
        <w:rPr>
          <w:rFonts w:asciiTheme="majorHAnsi" w:hAnsiTheme="majorHAnsi" w:cs="Arial"/>
          <w:sz w:val="20"/>
          <w:szCs w:val="20"/>
        </w:rPr>
        <w:t>worked with</w:t>
      </w:r>
      <w:r w:rsidR="00914ED8" w:rsidRPr="00894A83">
        <w:rPr>
          <w:rFonts w:asciiTheme="majorHAnsi" w:hAnsiTheme="majorHAnsi" w:cs="Arial"/>
          <w:sz w:val="20"/>
          <w:szCs w:val="20"/>
        </w:rPr>
        <w:t xml:space="preserve"> </w:t>
      </w:r>
      <w:r w:rsidRPr="00A434E4">
        <w:rPr>
          <w:rFonts w:asciiTheme="majorHAnsi" w:hAnsiTheme="majorHAnsi" w:cs="Arial"/>
          <w:b/>
          <w:sz w:val="20"/>
          <w:szCs w:val="20"/>
        </w:rPr>
        <w:t>G</w:t>
      </w:r>
      <w:r w:rsidR="00C62C5F" w:rsidRPr="00A434E4">
        <w:rPr>
          <w:rFonts w:asciiTheme="majorHAnsi" w:hAnsiTheme="majorHAnsi" w:cs="Arial"/>
          <w:b/>
          <w:sz w:val="20"/>
          <w:szCs w:val="20"/>
        </w:rPr>
        <w:t>ATI</w:t>
      </w:r>
      <w:r w:rsidRPr="00A434E4">
        <w:rPr>
          <w:rFonts w:asciiTheme="majorHAnsi" w:hAnsiTheme="majorHAnsi" w:cs="Arial"/>
          <w:b/>
          <w:sz w:val="20"/>
          <w:szCs w:val="20"/>
        </w:rPr>
        <w:t xml:space="preserve"> Cargo &amp; Logistics Ltd</w:t>
      </w:r>
      <w:r w:rsidRPr="00894A83">
        <w:rPr>
          <w:rFonts w:asciiTheme="majorHAnsi" w:hAnsiTheme="majorHAnsi" w:cs="Arial"/>
          <w:bCs/>
          <w:sz w:val="20"/>
          <w:szCs w:val="20"/>
        </w:rPr>
        <w:t>.</w:t>
      </w:r>
    </w:p>
    <w:p w14:paraId="4BB7F6BE" w14:textId="6EA0FA3D" w:rsidR="00F46BBB" w:rsidRDefault="00F46BBB" w:rsidP="00F46BBB">
      <w:pPr>
        <w:rPr>
          <w:rFonts w:asciiTheme="majorHAnsi" w:hAnsiTheme="majorHAnsi" w:cs="Arial"/>
        </w:rPr>
      </w:pPr>
      <w:r w:rsidRPr="00894A83">
        <w:rPr>
          <w:rFonts w:asciiTheme="majorHAnsi" w:hAnsiTheme="majorHAnsi" w:cs="Arial"/>
          <w:sz w:val="20"/>
          <w:szCs w:val="20"/>
        </w:rPr>
        <w:t xml:space="preserve">             </w:t>
      </w:r>
      <w:r w:rsidR="00103799" w:rsidRPr="00894A83">
        <w:rPr>
          <w:rFonts w:asciiTheme="majorHAnsi" w:hAnsiTheme="majorHAnsi" w:cs="Arial"/>
          <w:sz w:val="20"/>
          <w:szCs w:val="20"/>
        </w:rPr>
        <w:t xml:space="preserve">  </w:t>
      </w:r>
      <w:r w:rsidR="00C96703" w:rsidRPr="00894A83">
        <w:rPr>
          <w:rFonts w:asciiTheme="majorHAnsi" w:hAnsiTheme="majorHAnsi" w:cs="Arial"/>
          <w:sz w:val="20"/>
          <w:szCs w:val="20"/>
        </w:rPr>
        <w:t xml:space="preserve"> </w:t>
      </w:r>
      <w:r w:rsidR="00B9370F" w:rsidRPr="00894A83">
        <w:rPr>
          <w:rFonts w:asciiTheme="majorHAnsi" w:hAnsiTheme="majorHAnsi" w:cs="Arial"/>
          <w:sz w:val="20"/>
          <w:szCs w:val="20"/>
        </w:rPr>
        <w:t>Executive Facility</w:t>
      </w:r>
      <w:r w:rsidRPr="00894A83">
        <w:rPr>
          <w:rFonts w:asciiTheme="majorHAnsi" w:hAnsiTheme="majorHAnsi" w:cs="Arial"/>
          <w:sz w:val="20"/>
          <w:szCs w:val="20"/>
        </w:rPr>
        <w:t xml:space="preserve"> Management</w:t>
      </w:r>
      <w:r w:rsidR="00F87E41" w:rsidRPr="00894A83">
        <w:rPr>
          <w:rFonts w:asciiTheme="majorHAnsi" w:hAnsiTheme="majorHAnsi" w:cs="Arial"/>
          <w:sz w:val="20"/>
          <w:szCs w:val="20"/>
        </w:rPr>
        <w:t xml:space="preserve"> – </w:t>
      </w:r>
      <w:r w:rsidR="00F87E41" w:rsidRPr="00894A83">
        <w:rPr>
          <w:rFonts w:asciiTheme="majorHAnsi" w:hAnsiTheme="majorHAnsi" w:cs="Arial"/>
          <w:b/>
          <w:bCs/>
          <w:sz w:val="20"/>
          <w:szCs w:val="20"/>
        </w:rPr>
        <w:t>Branch Office</w:t>
      </w:r>
      <w:r w:rsidR="00F87E41" w:rsidRPr="00F87E41">
        <w:rPr>
          <w:rFonts w:asciiTheme="majorHAnsi" w:hAnsiTheme="majorHAnsi" w:cs="Arial"/>
          <w:b/>
          <w:bCs/>
          <w:sz w:val="18"/>
          <w:szCs w:val="18"/>
        </w:rPr>
        <w:t>.</w:t>
      </w:r>
    </w:p>
    <w:p w14:paraId="73C3DFE0" w14:textId="3C7079C1" w:rsidR="001D03BC" w:rsidRDefault="001D03BC" w:rsidP="00F46BBB">
      <w:pPr>
        <w:rPr>
          <w:rFonts w:asciiTheme="majorHAnsi" w:hAnsiTheme="majorHAnsi" w:cs="Arial"/>
          <w:sz w:val="14"/>
          <w:szCs w:val="14"/>
        </w:rPr>
      </w:pPr>
    </w:p>
    <w:p w14:paraId="64675B21" w14:textId="77777777" w:rsidR="004A08CE" w:rsidRPr="00CF1FDE" w:rsidRDefault="004A08CE" w:rsidP="00F46BBB">
      <w:pPr>
        <w:rPr>
          <w:rFonts w:asciiTheme="majorHAnsi" w:hAnsiTheme="majorHAnsi" w:cs="Arial"/>
          <w:sz w:val="14"/>
          <w:szCs w:val="14"/>
        </w:rPr>
      </w:pPr>
    </w:p>
    <w:p w14:paraId="64EC30B7" w14:textId="1EABEF1F" w:rsidR="00D22A43" w:rsidRDefault="004A08CE" w:rsidP="001D03BC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4A08CE">
        <w:rPr>
          <w:rFonts w:asciiTheme="majorHAnsi" w:hAnsiTheme="majorHAnsi" w:cs="Arial"/>
          <w:b/>
          <w:sz w:val="22"/>
          <w:szCs w:val="22"/>
          <w:u w:val="single"/>
        </w:rPr>
        <w:t>P</w:t>
      </w:r>
      <w:r w:rsidR="00EF5B22">
        <w:rPr>
          <w:rFonts w:asciiTheme="majorHAnsi" w:hAnsiTheme="majorHAnsi" w:cs="Arial"/>
          <w:b/>
          <w:sz w:val="22"/>
          <w:szCs w:val="22"/>
          <w:u w:val="single"/>
        </w:rPr>
        <w:t>rofessional Achievements &amp; Awards:</w:t>
      </w:r>
    </w:p>
    <w:p w14:paraId="172EAF0F" w14:textId="77777777" w:rsidR="004A08CE" w:rsidRDefault="004A08CE" w:rsidP="001D03BC">
      <w:pPr>
        <w:rPr>
          <w:rFonts w:asciiTheme="majorHAnsi" w:hAnsiTheme="majorHAnsi" w:cs="Arial"/>
          <w:b/>
          <w:sz w:val="20"/>
          <w:szCs w:val="20"/>
          <w:u w:val="single"/>
        </w:rPr>
      </w:pPr>
    </w:p>
    <w:p w14:paraId="6480E599" w14:textId="6740EB21" w:rsidR="00D22A43" w:rsidRPr="00D22A43" w:rsidRDefault="00BA0D06" w:rsidP="00D22A43">
      <w:pPr>
        <w:pStyle w:val="ListParagraph"/>
        <w:numPr>
          <w:ilvl w:val="0"/>
          <w:numId w:val="27"/>
        </w:numPr>
        <w:rPr>
          <w:rFonts w:asciiTheme="majorHAnsi" w:hAnsiTheme="majorHAnsi" w:cs="Arial"/>
          <w:b/>
          <w:sz w:val="20"/>
          <w:szCs w:val="20"/>
          <w:u w:val="single"/>
        </w:rPr>
      </w:pPr>
      <w:r w:rsidRPr="00B31970">
        <w:rPr>
          <w:rFonts w:asciiTheme="majorHAnsi" w:hAnsiTheme="majorHAnsi"/>
          <w:sz w:val="20"/>
          <w:szCs w:val="20"/>
        </w:rPr>
        <w:t>Operation</w:t>
      </w:r>
      <w:r>
        <w:rPr>
          <w:rFonts w:asciiTheme="majorHAnsi" w:hAnsiTheme="majorHAnsi"/>
          <w:sz w:val="20"/>
          <w:szCs w:val="20"/>
        </w:rPr>
        <w:t>s</w:t>
      </w:r>
      <w:r w:rsidR="00B31970" w:rsidRPr="00B31970">
        <w:rPr>
          <w:rFonts w:asciiTheme="majorHAnsi" w:hAnsiTheme="majorHAnsi"/>
          <w:sz w:val="20"/>
          <w:szCs w:val="20"/>
        </w:rPr>
        <w:t xml:space="preserve"> of 3 Lakh Sq. Ft. warehouse very well with more than 500 manpower’s </w:t>
      </w:r>
      <w:r w:rsidR="00651AAA">
        <w:rPr>
          <w:rFonts w:asciiTheme="majorHAnsi" w:hAnsiTheme="majorHAnsi"/>
          <w:sz w:val="20"/>
          <w:szCs w:val="20"/>
        </w:rPr>
        <w:t xml:space="preserve">from </w:t>
      </w:r>
      <w:r w:rsidR="000F5C36" w:rsidRPr="00B31970">
        <w:rPr>
          <w:rFonts w:asciiTheme="majorHAnsi" w:hAnsiTheme="majorHAnsi"/>
          <w:sz w:val="20"/>
          <w:szCs w:val="20"/>
        </w:rPr>
        <w:t>last</w:t>
      </w:r>
      <w:r w:rsidR="00B31970" w:rsidRPr="00B31970">
        <w:rPr>
          <w:rFonts w:asciiTheme="majorHAnsi" w:hAnsiTheme="majorHAnsi"/>
          <w:sz w:val="20"/>
          <w:szCs w:val="20"/>
        </w:rPr>
        <w:t xml:space="preserve"> </w:t>
      </w:r>
      <w:r w:rsidR="00651AAA">
        <w:rPr>
          <w:rFonts w:asciiTheme="majorHAnsi" w:hAnsiTheme="majorHAnsi"/>
          <w:sz w:val="20"/>
          <w:szCs w:val="20"/>
        </w:rPr>
        <w:t xml:space="preserve">five </w:t>
      </w:r>
      <w:r w:rsidR="00B31970" w:rsidRPr="00B31970">
        <w:rPr>
          <w:rFonts w:asciiTheme="majorHAnsi" w:hAnsiTheme="majorHAnsi"/>
          <w:sz w:val="20"/>
          <w:szCs w:val="20"/>
        </w:rPr>
        <w:t>years without any major issues</w:t>
      </w:r>
      <w:r w:rsidR="00B31970">
        <w:t>.</w:t>
      </w:r>
    </w:p>
    <w:p w14:paraId="2FFE03CB" w14:textId="77777777" w:rsidR="001D03BC" w:rsidRPr="00117D9F" w:rsidRDefault="001D03BC" w:rsidP="001D03BC">
      <w:pPr>
        <w:rPr>
          <w:rFonts w:asciiTheme="majorHAnsi" w:hAnsiTheme="majorHAnsi" w:cs="Arial"/>
          <w:b/>
          <w:sz w:val="10"/>
          <w:szCs w:val="10"/>
          <w:u w:val="single"/>
        </w:rPr>
      </w:pPr>
    </w:p>
    <w:p w14:paraId="3EE449B4" w14:textId="6E6D35F7" w:rsidR="001D03BC" w:rsidRPr="00D82046" w:rsidRDefault="001D03BC" w:rsidP="001D03BC">
      <w:pPr>
        <w:pStyle w:val="ListParagraph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D82046">
        <w:rPr>
          <w:rFonts w:asciiTheme="majorHAnsi" w:hAnsiTheme="majorHAnsi"/>
          <w:sz w:val="20"/>
          <w:szCs w:val="20"/>
        </w:rPr>
        <w:t xml:space="preserve">Achieved Excellence – New Project Launch (Bhiwandi </w:t>
      </w:r>
      <w:r w:rsidR="0001714A">
        <w:rPr>
          <w:rFonts w:asciiTheme="majorHAnsi" w:hAnsiTheme="majorHAnsi"/>
          <w:sz w:val="20"/>
          <w:szCs w:val="20"/>
        </w:rPr>
        <w:t xml:space="preserve">Warehouse </w:t>
      </w:r>
      <w:r w:rsidRPr="00D82046">
        <w:rPr>
          <w:rFonts w:asciiTheme="majorHAnsi" w:hAnsiTheme="majorHAnsi"/>
          <w:sz w:val="20"/>
          <w:szCs w:val="20"/>
        </w:rPr>
        <w:t xml:space="preserve">Ops.) in year 2016 by </w:t>
      </w:r>
      <w:r w:rsidRPr="00D82046">
        <w:rPr>
          <w:rFonts w:asciiTheme="majorHAnsi" w:hAnsiTheme="majorHAnsi"/>
          <w:b/>
          <w:sz w:val="20"/>
          <w:szCs w:val="20"/>
        </w:rPr>
        <w:t xml:space="preserve">CEO Mr. Vinod </w:t>
      </w:r>
      <w:proofErr w:type="spellStart"/>
      <w:r w:rsidRPr="00D82046">
        <w:rPr>
          <w:rFonts w:asciiTheme="majorHAnsi" w:hAnsiTheme="majorHAnsi"/>
          <w:b/>
          <w:sz w:val="20"/>
          <w:szCs w:val="20"/>
        </w:rPr>
        <w:t>Vahinipati</w:t>
      </w:r>
      <w:proofErr w:type="spellEnd"/>
      <w:r w:rsidRPr="00D82046">
        <w:rPr>
          <w:rFonts w:asciiTheme="majorHAnsi" w:hAnsiTheme="majorHAnsi"/>
          <w:b/>
          <w:sz w:val="20"/>
          <w:szCs w:val="20"/>
        </w:rPr>
        <w:t>’.</w:t>
      </w:r>
    </w:p>
    <w:p w14:paraId="56EC58C1" w14:textId="6EBC411C" w:rsidR="001D03BC" w:rsidRPr="0001714A" w:rsidRDefault="001D03BC" w:rsidP="001D03B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D82046">
        <w:rPr>
          <w:rFonts w:asciiTheme="majorHAnsi" w:hAnsiTheme="majorHAnsi"/>
          <w:sz w:val="20"/>
          <w:szCs w:val="20"/>
        </w:rPr>
        <w:t xml:space="preserve">Lead as one point coordinator to start new warehouse (1L Sq. /Ft.) set-up successfully for following clients </w:t>
      </w:r>
      <w:r w:rsidR="004C539D" w:rsidRPr="00D82046">
        <w:rPr>
          <w:rFonts w:asciiTheme="majorHAnsi" w:hAnsiTheme="majorHAnsi"/>
          <w:sz w:val="20"/>
          <w:szCs w:val="20"/>
        </w:rPr>
        <w:t>i.e.,</w:t>
      </w:r>
      <w:r w:rsidRPr="00D82046">
        <w:rPr>
          <w:rFonts w:asciiTheme="majorHAnsi" w:hAnsiTheme="majorHAnsi"/>
          <w:sz w:val="20"/>
          <w:szCs w:val="20"/>
        </w:rPr>
        <w:t xml:space="preserve"> Arvind </w:t>
      </w:r>
      <w:r w:rsidR="008D0314" w:rsidRPr="00D82046">
        <w:rPr>
          <w:rFonts w:asciiTheme="majorHAnsi" w:hAnsiTheme="majorHAnsi"/>
          <w:sz w:val="20"/>
          <w:szCs w:val="20"/>
        </w:rPr>
        <w:t>Lifestyle</w:t>
      </w:r>
      <w:r w:rsidRPr="00D82046">
        <w:rPr>
          <w:rFonts w:asciiTheme="majorHAnsi" w:hAnsiTheme="majorHAnsi"/>
          <w:sz w:val="20"/>
          <w:szCs w:val="20"/>
        </w:rPr>
        <w:t xml:space="preserve">, Fischer, Amazon, </w:t>
      </w:r>
      <w:proofErr w:type="spellStart"/>
      <w:r w:rsidRPr="00D82046">
        <w:rPr>
          <w:rFonts w:asciiTheme="majorHAnsi" w:hAnsiTheme="majorHAnsi"/>
          <w:sz w:val="20"/>
          <w:szCs w:val="20"/>
        </w:rPr>
        <w:t>Lumileds</w:t>
      </w:r>
      <w:proofErr w:type="spellEnd"/>
      <w:r w:rsidRPr="00D82046">
        <w:rPr>
          <w:rFonts w:asciiTheme="majorHAnsi" w:hAnsiTheme="majorHAnsi"/>
          <w:sz w:val="20"/>
          <w:szCs w:val="20"/>
        </w:rPr>
        <w:t xml:space="preserve"> &amp; Crocs etc. </w:t>
      </w:r>
    </w:p>
    <w:p w14:paraId="43CC4D4C" w14:textId="67AAB8FE" w:rsidR="00375678" w:rsidRPr="0001714A" w:rsidRDefault="00375678" w:rsidP="0037567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 xml:space="preserve">Certificate of completion of </w:t>
      </w:r>
      <w:r w:rsidR="007065AA">
        <w:rPr>
          <w:rFonts w:asciiTheme="majorHAnsi" w:hAnsiTheme="majorHAnsi"/>
          <w:sz w:val="20"/>
          <w:szCs w:val="20"/>
        </w:rPr>
        <w:t>“</w:t>
      </w:r>
      <w:r>
        <w:rPr>
          <w:rFonts w:asciiTheme="majorHAnsi" w:hAnsiTheme="majorHAnsi"/>
          <w:sz w:val="20"/>
          <w:szCs w:val="20"/>
        </w:rPr>
        <w:t>Team Building”</w:t>
      </w:r>
      <w:r w:rsidR="007065AA">
        <w:rPr>
          <w:rFonts w:asciiTheme="majorHAnsi" w:hAnsiTheme="majorHAnsi"/>
          <w:sz w:val="20"/>
          <w:szCs w:val="20"/>
        </w:rPr>
        <w:t xml:space="preserve"> Training</w:t>
      </w:r>
      <w:r>
        <w:rPr>
          <w:rFonts w:asciiTheme="majorHAnsi" w:hAnsiTheme="majorHAnsi"/>
          <w:sz w:val="20"/>
          <w:szCs w:val="20"/>
        </w:rPr>
        <w:t xml:space="preserve">. </w:t>
      </w:r>
    </w:p>
    <w:p w14:paraId="471ABD17" w14:textId="4B03EEA8" w:rsidR="0001714A" w:rsidRPr="00871284" w:rsidRDefault="007658A3" w:rsidP="001D03BC">
      <w:pPr>
        <w:pStyle w:val="ListParagraph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871284">
        <w:rPr>
          <w:rFonts w:asciiTheme="majorHAnsi" w:hAnsiTheme="majorHAnsi"/>
          <w:sz w:val="20"/>
          <w:szCs w:val="20"/>
        </w:rPr>
        <w:t xml:space="preserve">Certificate of completion of </w:t>
      </w:r>
      <w:r w:rsidR="00871284" w:rsidRPr="00871284">
        <w:rPr>
          <w:rFonts w:asciiTheme="majorHAnsi" w:hAnsiTheme="majorHAnsi"/>
          <w:sz w:val="20"/>
          <w:szCs w:val="20"/>
        </w:rPr>
        <w:t>“Negotiation</w:t>
      </w:r>
      <w:r w:rsidRPr="00871284">
        <w:rPr>
          <w:rFonts w:asciiTheme="majorHAnsi" w:hAnsiTheme="majorHAnsi"/>
          <w:sz w:val="20"/>
          <w:szCs w:val="20"/>
        </w:rPr>
        <w:t xml:space="preserve"> Skills” </w:t>
      </w:r>
      <w:r w:rsidR="00871284" w:rsidRPr="00871284">
        <w:rPr>
          <w:rFonts w:asciiTheme="majorHAnsi" w:hAnsiTheme="majorHAnsi"/>
          <w:sz w:val="20"/>
          <w:szCs w:val="20"/>
        </w:rPr>
        <w:t xml:space="preserve">Training / workshop </w:t>
      </w:r>
      <w:r w:rsidRPr="00871284">
        <w:rPr>
          <w:rFonts w:asciiTheme="majorHAnsi" w:hAnsiTheme="majorHAnsi"/>
          <w:sz w:val="20"/>
          <w:szCs w:val="20"/>
        </w:rPr>
        <w:t xml:space="preserve">from Princeton Academy. </w:t>
      </w:r>
    </w:p>
    <w:p w14:paraId="1C8CDC86" w14:textId="02F50380" w:rsidR="00871284" w:rsidRDefault="00871284" w:rsidP="001D03B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871284">
        <w:rPr>
          <w:rFonts w:asciiTheme="majorHAnsi" w:hAnsiTheme="majorHAnsi"/>
          <w:sz w:val="20"/>
          <w:szCs w:val="20"/>
        </w:rPr>
        <w:t>Certificate of completion of “Emergency Preparedness” Training</w:t>
      </w:r>
      <w:r>
        <w:rPr>
          <w:rFonts w:asciiTheme="majorHAnsi" w:hAnsiTheme="majorHAnsi"/>
        </w:rPr>
        <w:t>.</w:t>
      </w:r>
    </w:p>
    <w:p w14:paraId="0C93F23C" w14:textId="18822AF1" w:rsidR="001F0DEA" w:rsidRDefault="001F0DEA" w:rsidP="001F0DEA">
      <w:pPr>
        <w:rPr>
          <w:rFonts w:asciiTheme="majorHAnsi" w:hAnsiTheme="majorHAnsi"/>
        </w:rPr>
      </w:pPr>
    </w:p>
    <w:p w14:paraId="54B62F59" w14:textId="6C435454" w:rsidR="001F0DEA" w:rsidRDefault="001F0DEA" w:rsidP="001F0DEA">
      <w:pPr>
        <w:rPr>
          <w:rFonts w:asciiTheme="majorHAnsi" w:hAnsiTheme="majorHAnsi"/>
        </w:rPr>
      </w:pPr>
    </w:p>
    <w:p w14:paraId="6E07030A" w14:textId="77777777" w:rsidR="001F0DEA" w:rsidRPr="001F0DEA" w:rsidRDefault="001F0DEA" w:rsidP="001F0DEA">
      <w:pPr>
        <w:rPr>
          <w:rFonts w:asciiTheme="majorHAnsi" w:hAnsiTheme="majorHAnsi"/>
        </w:rPr>
      </w:pPr>
    </w:p>
    <w:p w14:paraId="41FBB1D0" w14:textId="77777777" w:rsidR="001D03BC" w:rsidRPr="0071397E" w:rsidRDefault="001D03BC" w:rsidP="00F46BBB">
      <w:pPr>
        <w:rPr>
          <w:rFonts w:asciiTheme="majorHAnsi" w:hAnsiTheme="majorHAnsi" w:cs="Arial"/>
          <w:sz w:val="8"/>
          <w:szCs w:val="8"/>
        </w:rPr>
      </w:pPr>
    </w:p>
    <w:p w14:paraId="68BE67B7" w14:textId="0F40F55D" w:rsidR="00716964" w:rsidRPr="0071397E" w:rsidRDefault="00AF4CF7" w:rsidP="00716964">
      <w:pPr>
        <w:rPr>
          <w:rFonts w:asciiTheme="majorHAnsi" w:hAnsiTheme="majorHAnsi" w:cs="Arial"/>
          <w:b/>
          <w:sz w:val="22"/>
          <w:szCs w:val="22"/>
          <w:u w:val="single"/>
        </w:rPr>
      </w:pPr>
      <w:r w:rsidRPr="00EF519F">
        <w:rPr>
          <w:rFonts w:asciiTheme="majorHAnsi" w:hAnsiTheme="majorHAnsi" w:cs="Arial"/>
          <w:b/>
          <w:sz w:val="22"/>
          <w:szCs w:val="22"/>
          <w:u w:val="single"/>
        </w:rPr>
        <w:t xml:space="preserve">Previous </w:t>
      </w:r>
      <w:r w:rsidR="00716964" w:rsidRPr="00EF519F">
        <w:rPr>
          <w:rFonts w:asciiTheme="majorHAnsi" w:hAnsiTheme="majorHAnsi" w:cs="Arial"/>
          <w:b/>
          <w:sz w:val="22"/>
          <w:szCs w:val="22"/>
          <w:u w:val="single"/>
        </w:rPr>
        <w:t>Achievements</w:t>
      </w:r>
      <w:r w:rsidR="009E26B6">
        <w:rPr>
          <w:rFonts w:asciiTheme="majorHAnsi" w:hAnsiTheme="majorHAnsi" w:cs="Arial"/>
          <w:b/>
          <w:sz w:val="22"/>
          <w:szCs w:val="22"/>
          <w:u w:val="single"/>
        </w:rPr>
        <w:t xml:space="preserve"> &amp; Awards</w:t>
      </w:r>
      <w:r w:rsidR="00716964" w:rsidRPr="00164BF9">
        <w:rPr>
          <w:rFonts w:asciiTheme="majorHAnsi" w:hAnsiTheme="majorHAnsi" w:cs="Arial"/>
          <w:b/>
          <w:sz w:val="20"/>
          <w:szCs w:val="20"/>
          <w:u w:val="single"/>
        </w:rPr>
        <w:t>:</w:t>
      </w:r>
    </w:p>
    <w:p w14:paraId="6B9DC21A" w14:textId="77777777" w:rsidR="00A22BB8" w:rsidRPr="002E5299" w:rsidRDefault="00A22BB8" w:rsidP="00716964">
      <w:pPr>
        <w:rPr>
          <w:rFonts w:asciiTheme="majorHAnsi" w:hAnsiTheme="majorHAnsi" w:cs="Arial"/>
          <w:b/>
          <w:sz w:val="10"/>
          <w:szCs w:val="10"/>
          <w:u w:val="single"/>
        </w:rPr>
      </w:pPr>
    </w:p>
    <w:p w14:paraId="2458F7EB" w14:textId="72D0EC31" w:rsidR="00A22BB8" w:rsidRPr="000107AB" w:rsidRDefault="00295E35" w:rsidP="00A22BB8">
      <w:pPr>
        <w:pStyle w:val="ListParagraph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</w:t>
      </w:r>
      <w:r w:rsidR="00A22BB8" w:rsidRPr="000107AB">
        <w:rPr>
          <w:rFonts w:asciiTheme="majorHAnsi" w:hAnsiTheme="majorHAnsi"/>
          <w:sz w:val="20"/>
          <w:szCs w:val="20"/>
        </w:rPr>
        <w:t xml:space="preserve">egional offices &amp; saved 20% courier cost. </w:t>
      </w:r>
    </w:p>
    <w:p w14:paraId="042BAF5E" w14:textId="77777777" w:rsidR="00A22BB8" w:rsidRPr="000107AB" w:rsidRDefault="00A22BB8" w:rsidP="00A22BB8">
      <w:pPr>
        <w:pStyle w:val="ListParagraph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0107AB">
        <w:rPr>
          <w:rFonts w:asciiTheme="majorHAnsi" w:hAnsiTheme="majorHAnsi"/>
          <w:sz w:val="20"/>
          <w:szCs w:val="20"/>
        </w:rPr>
        <w:t>Handled as one point coordinator in setting-up new corporate office.</w:t>
      </w:r>
    </w:p>
    <w:p w14:paraId="1AF35715" w14:textId="09108D70" w:rsidR="00A22BB8" w:rsidRPr="00D55D3A" w:rsidRDefault="00A22BB8" w:rsidP="00716964">
      <w:pPr>
        <w:pStyle w:val="ListParagraph"/>
        <w:numPr>
          <w:ilvl w:val="0"/>
          <w:numId w:val="4"/>
        </w:numPr>
        <w:rPr>
          <w:rFonts w:asciiTheme="majorHAnsi" w:hAnsiTheme="majorHAnsi" w:cs="Arial"/>
          <w:b/>
          <w:sz w:val="20"/>
          <w:szCs w:val="20"/>
          <w:u w:val="single"/>
        </w:rPr>
      </w:pPr>
      <w:r w:rsidRPr="000107AB">
        <w:rPr>
          <w:rFonts w:asciiTheme="majorHAnsi" w:hAnsiTheme="majorHAnsi"/>
          <w:sz w:val="20"/>
          <w:szCs w:val="20"/>
        </w:rPr>
        <w:t>Office &amp; Warehouse automation.</w:t>
      </w:r>
    </w:p>
    <w:p w14:paraId="5E03E108" w14:textId="77777777" w:rsidR="00D55D3A" w:rsidRPr="000107AB" w:rsidRDefault="00D55D3A" w:rsidP="00D55D3A">
      <w:pPr>
        <w:pStyle w:val="ListParagraph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0107AB">
        <w:rPr>
          <w:rFonts w:asciiTheme="majorHAnsi" w:hAnsiTheme="majorHAnsi"/>
          <w:sz w:val="20"/>
          <w:szCs w:val="20"/>
        </w:rPr>
        <w:t>Negotiated and initiated corporate telecom plan with Vodafone for pan India location and saved 25% cost.</w:t>
      </w:r>
    </w:p>
    <w:p w14:paraId="5B0EB35D" w14:textId="55DCDF79" w:rsidR="00D55D3A" w:rsidRPr="000107AB" w:rsidRDefault="00D55D3A" w:rsidP="00D55D3A">
      <w:pPr>
        <w:pStyle w:val="ListParagraph"/>
        <w:numPr>
          <w:ilvl w:val="0"/>
          <w:numId w:val="4"/>
        </w:numPr>
        <w:rPr>
          <w:rFonts w:asciiTheme="majorHAnsi" w:hAnsiTheme="majorHAnsi" w:cs="Arial"/>
          <w:b/>
          <w:sz w:val="20"/>
          <w:szCs w:val="20"/>
          <w:u w:val="single"/>
        </w:rPr>
      </w:pPr>
      <w:r w:rsidRPr="000107AB">
        <w:rPr>
          <w:rFonts w:asciiTheme="majorHAnsi" w:hAnsiTheme="majorHAnsi"/>
          <w:sz w:val="20"/>
          <w:szCs w:val="20"/>
        </w:rPr>
        <w:t>Instrumental in Pan India tie-up with First Flight Courier Company for courier requirement across 15</w:t>
      </w:r>
    </w:p>
    <w:p w14:paraId="0460815F" w14:textId="5C1E865C" w:rsidR="00BB7C2C" w:rsidRPr="000107AB" w:rsidRDefault="006B19ED" w:rsidP="00A22BB8">
      <w:pPr>
        <w:pStyle w:val="ListParagraph"/>
        <w:numPr>
          <w:ilvl w:val="0"/>
          <w:numId w:val="10"/>
        </w:numPr>
        <w:tabs>
          <w:tab w:val="left" w:pos="8370"/>
        </w:tabs>
        <w:ind w:right="-270"/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sz w:val="20"/>
          <w:szCs w:val="20"/>
        </w:rPr>
        <w:t xml:space="preserve">Set up 5 new operation </w:t>
      </w:r>
      <w:r w:rsidR="008D0314" w:rsidRPr="000107AB">
        <w:rPr>
          <w:rFonts w:asciiTheme="majorHAnsi" w:hAnsiTheme="majorHAnsi" w:cs="Arial"/>
          <w:sz w:val="20"/>
          <w:szCs w:val="20"/>
        </w:rPr>
        <w:t>branches</w:t>
      </w:r>
      <w:r w:rsidRPr="000107AB">
        <w:rPr>
          <w:rFonts w:asciiTheme="majorHAnsi" w:hAnsiTheme="majorHAnsi" w:cs="Arial"/>
          <w:sz w:val="20"/>
          <w:szCs w:val="20"/>
        </w:rPr>
        <w:t xml:space="preserve"> and 55 new ATM </w:t>
      </w:r>
      <w:r w:rsidR="003F5123" w:rsidRPr="000107AB">
        <w:rPr>
          <w:rFonts w:asciiTheme="majorHAnsi" w:hAnsiTheme="majorHAnsi" w:cs="Arial"/>
          <w:sz w:val="20"/>
          <w:szCs w:val="20"/>
        </w:rPr>
        <w:t>centers</w:t>
      </w:r>
      <w:r w:rsidR="00AA518C" w:rsidRPr="000107AB">
        <w:rPr>
          <w:rFonts w:asciiTheme="majorHAnsi" w:hAnsiTheme="majorHAnsi" w:cs="Arial"/>
          <w:sz w:val="20"/>
          <w:szCs w:val="20"/>
        </w:rPr>
        <w:t xml:space="preserve"> in ICICI Bank</w:t>
      </w:r>
      <w:r w:rsidR="00C3709E" w:rsidRPr="000107AB">
        <w:rPr>
          <w:rFonts w:asciiTheme="majorHAnsi" w:hAnsiTheme="majorHAnsi" w:cs="Arial"/>
          <w:sz w:val="20"/>
          <w:szCs w:val="20"/>
        </w:rPr>
        <w:t>.</w:t>
      </w:r>
    </w:p>
    <w:p w14:paraId="054FCA98" w14:textId="5BC24F1C" w:rsidR="00B40FEA" w:rsidRPr="000107AB" w:rsidRDefault="00B40FEA" w:rsidP="00A22BB8">
      <w:pPr>
        <w:pStyle w:val="ListParagraph"/>
        <w:numPr>
          <w:ilvl w:val="0"/>
          <w:numId w:val="10"/>
        </w:numPr>
        <w:tabs>
          <w:tab w:val="left" w:pos="8370"/>
        </w:tabs>
        <w:ind w:right="-270"/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sz w:val="20"/>
          <w:szCs w:val="20"/>
        </w:rPr>
        <w:t xml:space="preserve">Participated in </w:t>
      </w:r>
      <w:r w:rsidR="008D0314" w:rsidRPr="000107AB">
        <w:rPr>
          <w:rFonts w:asciiTheme="majorHAnsi" w:hAnsiTheme="majorHAnsi" w:cs="Arial"/>
          <w:sz w:val="20"/>
          <w:szCs w:val="20"/>
        </w:rPr>
        <w:t>a Training</w:t>
      </w:r>
      <w:r w:rsidRPr="000107AB">
        <w:rPr>
          <w:rFonts w:asciiTheme="majorHAnsi" w:hAnsiTheme="majorHAnsi" w:cs="Arial"/>
          <w:sz w:val="20"/>
          <w:szCs w:val="20"/>
        </w:rPr>
        <w:t xml:space="preserve"> program on emergency preparedness, Maharashtra Fire prevention &amp; </w:t>
      </w:r>
      <w:r w:rsidR="007D72EE" w:rsidRPr="000107AB">
        <w:rPr>
          <w:rFonts w:asciiTheme="majorHAnsi" w:hAnsiTheme="majorHAnsi" w:cs="Arial"/>
          <w:sz w:val="20"/>
          <w:szCs w:val="20"/>
        </w:rPr>
        <w:t>lifesaving</w:t>
      </w:r>
      <w:r w:rsidRPr="000107AB">
        <w:rPr>
          <w:rFonts w:asciiTheme="majorHAnsi" w:hAnsiTheme="majorHAnsi" w:cs="Arial"/>
          <w:sz w:val="20"/>
          <w:szCs w:val="20"/>
        </w:rPr>
        <w:t xml:space="preserve"> measured.  </w:t>
      </w:r>
    </w:p>
    <w:p w14:paraId="611BDBB8" w14:textId="77777777" w:rsidR="007D72EE" w:rsidRPr="000107AB" w:rsidRDefault="007D72EE" w:rsidP="007D72EE">
      <w:pPr>
        <w:pStyle w:val="ListParagraph"/>
        <w:numPr>
          <w:ilvl w:val="0"/>
          <w:numId w:val="10"/>
        </w:numPr>
        <w:tabs>
          <w:tab w:val="left" w:pos="8370"/>
        </w:tabs>
        <w:ind w:right="-270"/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sz w:val="20"/>
          <w:szCs w:val="20"/>
        </w:rPr>
        <w:t xml:space="preserve">Participated in Training program on Negotiation Skills.   </w:t>
      </w:r>
    </w:p>
    <w:p w14:paraId="04C90C05" w14:textId="5502A495" w:rsidR="00BC0957" w:rsidRPr="000107AB" w:rsidRDefault="008D0314" w:rsidP="00A22BB8">
      <w:pPr>
        <w:pStyle w:val="ListParagraph"/>
        <w:numPr>
          <w:ilvl w:val="0"/>
          <w:numId w:val="10"/>
        </w:numPr>
        <w:tabs>
          <w:tab w:val="left" w:pos="8370"/>
        </w:tabs>
        <w:ind w:right="-270"/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sz w:val="20"/>
          <w:szCs w:val="20"/>
        </w:rPr>
        <w:t>Attend</w:t>
      </w:r>
      <w:r w:rsidR="00C85A88">
        <w:rPr>
          <w:rFonts w:asciiTheme="majorHAnsi" w:hAnsiTheme="majorHAnsi" w:cs="Arial"/>
          <w:sz w:val="20"/>
          <w:szCs w:val="20"/>
        </w:rPr>
        <w:t>ed</w:t>
      </w:r>
      <w:r w:rsidR="003F5123" w:rsidRPr="000107AB">
        <w:rPr>
          <w:rFonts w:asciiTheme="majorHAnsi" w:hAnsiTheme="majorHAnsi" w:cs="Arial"/>
          <w:sz w:val="20"/>
          <w:szCs w:val="20"/>
        </w:rPr>
        <w:t xml:space="preserve"> </w:t>
      </w:r>
      <w:r w:rsidR="00C85A88">
        <w:rPr>
          <w:rFonts w:asciiTheme="majorHAnsi" w:hAnsiTheme="majorHAnsi" w:cs="Arial"/>
          <w:sz w:val="20"/>
          <w:szCs w:val="20"/>
        </w:rPr>
        <w:t xml:space="preserve">3 </w:t>
      </w:r>
      <w:r w:rsidR="00C85A88" w:rsidRPr="000107AB">
        <w:rPr>
          <w:rFonts w:asciiTheme="majorHAnsi" w:hAnsiTheme="majorHAnsi" w:cs="Arial"/>
          <w:sz w:val="20"/>
          <w:szCs w:val="20"/>
        </w:rPr>
        <w:t>day</w:t>
      </w:r>
      <w:r w:rsidR="00C85A88">
        <w:rPr>
          <w:rFonts w:asciiTheme="majorHAnsi" w:hAnsiTheme="majorHAnsi" w:cs="Arial"/>
          <w:sz w:val="20"/>
          <w:szCs w:val="20"/>
        </w:rPr>
        <w:t>’s</w:t>
      </w:r>
      <w:r w:rsidR="003F5123" w:rsidRPr="000107AB">
        <w:rPr>
          <w:rFonts w:asciiTheme="majorHAnsi" w:hAnsiTheme="majorHAnsi" w:cs="Arial"/>
          <w:sz w:val="20"/>
          <w:szCs w:val="20"/>
        </w:rPr>
        <w:t xml:space="preserve"> training program in ICICI Training center at Khandala Pune on the topic Managerial Effectiveness</w:t>
      </w:r>
      <w:r w:rsidR="00BA10A5" w:rsidRPr="000107AB">
        <w:rPr>
          <w:rFonts w:asciiTheme="majorHAnsi" w:hAnsiTheme="majorHAnsi" w:cs="Arial"/>
          <w:sz w:val="20"/>
          <w:szCs w:val="20"/>
        </w:rPr>
        <w:t>.</w:t>
      </w:r>
    </w:p>
    <w:p w14:paraId="2FDEDE0E" w14:textId="77777777" w:rsidR="005957E8" w:rsidRPr="000107AB" w:rsidRDefault="005957E8" w:rsidP="00A22BB8">
      <w:pPr>
        <w:pStyle w:val="ListParagraph"/>
        <w:numPr>
          <w:ilvl w:val="0"/>
          <w:numId w:val="10"/>
        </w:numPr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b/>
          <w:sz w:val="20"/>
          <w:szCs w:val="20"/>
        </w:rPr>
        <w:t>Received best participant &amp; team award</w:t>
      </w:r>
      <w:r w:rsidRPr="000107AB">
        <w:rPr>
          <w:rFonts w:asciiTheme="majorHAnsi" w:hAnsiTheme="majorHAnsi" w:cs="Arial"/>
          <w:sz w:val="20"/>
          <w:szCs w:val="20"/>
        </w:rPr>
        <w:t xml:space="preserve"> in personality development program on 20 Oct.2004from Hero Honda Mind Mine</w:t>
      </w:r>
      <w:r w:rsidRPr="000107AB">
        <w:rPr>
          <w:rFonts w:asciiTheme="majorHAnsi" w:hAnsiTheme="majorHAnsi" w:cs="Arial"/>
          <w:sz w:val="20"/>
          <w:szCs w:val="20"/>
        </w:rPr>
        <w:tab/>
      </w:r>
    </w:p>
    <w:p w14:paraId="13F98872" w14:textId="77777777" w:rsidR="00814F99" w:rsidRPr="000107AB" w:rsidRDefault="005957E8" w:rsidP="00A22BB8">
      <w:pPr>
        <w:pStyle w:val="ListParagraph"/>
        <w:numPr>
          <w:ilvl w:val="0"/>
          <w:numId w:val="10"/>
        </w:numPr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sz w:val="20"/>
          <w:szCs w:val="20"/>
        </w:rPr>
        <w:t xml:space="preserve">Received </w:t>
      </w:r>
      <w:r w:rsidRPr="000107AB">
        <w:rPr>
          <w:rFonts w:asciiTheme="majorHAnsi" w:hAnsiTheme="majorHAnsi" w:cs="Arial"/>
          <w:b/>
          <w:sz w:val="20"/>
          <w:szCs w:val="20"/>
        </w:rPr>
        <w:t>2nd position in business review meeting</w:t>
      </w:r>
      <w:r w:rsidRPr="000107AB">
        <w:rPr>
          <w:rFonts w:asciiTheme="majorHAnsi" w:hAnsiTheme="majorHAnsi" w:cs="Arial"/>
          <w:sz w:val="20"/>
          <w:szCs w:val="20"/>
        </w:rPr>
        <w:t xml:space="preserve"> in Baroda on 22</w:t>
      </w:r>
      <w:r w:rsidRPr="000107AB">
        <w:rPr>
          <w:rFonts w:asciiTheme="majorHAnsi" w:hAnsiTheme="majorHAnsi" w:cs="Arial"/>
          <w:sz w:val="20"/>
          <w:szCs w:val="20"/>
          <w:vertAlign w:val="superscript"/>
        </w:rPr>
        <w:t>nd</w:t>
      </w:r>
      <w:r w:rsidR="0065109C" w:rsidRPr="000107AB">
        <w:rPr>
          <w:rFonts w:asciiTheme="majorHAnsi" w:hAnsiTheme="majorHAnsi" w:cs="Arial"/>
          <w:sz w:val="20"/>
          <w:szCs w:val="20"/>
        </w:rPr>
        <w:t xml:space="preserve"> January 2006. </w:t>
      </w:r>
      <w:r w:rsidR="00477299" w:rsidRPr="000107AB">
        <w:rPr>
          <w:rFonts w:asciiTheme="majorHAnsi" w:hAnsiTheme="majorHAnsi" w:cs="Arial"/>
          <w:sz w:val="20"/>
          <w:szCs w:val="20"/>
        </w:rPr>
        <w:t>By</w:t>
      </w:r>
      <w:r w:rsidR="0065109C" w:rsidRPr="000107AB">
        <w:rPr>
          <w:rFonts w:asciiTheme="majorHAnsi" w:hAnsiTheme="majorHAnsi" w:cs="Arial"/>
          <w:sz w:val="20"/>
          <w:szCs w:val="20"/>
        </w:rPr>
        <w:t xml:space="preserve"> H.R. Head.</w:t>
      </w:r>
    </w:p>
    <w:p w14:paraId="66F42A38" w14:textId="08D4E954" w:rsidR="00FB1C19" w:rsidRPr="000107AB" w:rsidRDefault="00FB1C19" w:rsidP="00A22BB8">
      <w:pPr>
        <w:pStyle w:val="ListParagraph"/>
        <w:numPr>
          <w:ilvl w:val="0"/>
          <w:numId w:val="10"/>
        </w:numPr>
        <w:rPr>
          <w:rFonts w:asciiTheme="majorHAnsi" w:hAnsiTheme="majorHAnsi" w:cs="Arial"/>
          <w:sz w:val="20"/>
          <w:szCs w:val="20"/>
        </w:rPr>
      </w:pPr>
      <w:r w:rsidRPr="000107AB">
        <w:rPr>
          <w:rFonts w:asciiTheme="majorHAnsi" w:hAnsiTheme="majorHAnsi" w:cs="Arial"/>
          <w:sz w:val="20"/>
          <w:szCs w:val="20"/>
        </w:rPr>
        <w:t xml:space="preserve">Received </w:t>
      </w:r>
      <w:r w:rsidR="001D6CC5" w:rsidRPr="000107AB">
        <w:rPr>
          <w:rFonts w:asciiTheme="majorHAnsi" w:hAnsiTheme="majorHAnsi" w:cs="Arial"/>
          <w:sz w:val="20"/>
          <w:szCs w:val="20"/>
        </w:rPr>
        <w:t xml:space="preserve">one of the </w:t>
      </w:r>
      <w:r w:rsidR="007D4F96" w:rsidRPr="000107AB">
        <w:rPr>
          <w:rFonts w:asciiTheme="majorHAnsi" w:hAnsiTheme="majorHAnsi" w:cs="Arial"/>
          <w:b/>
          <w:sz w:val="20"/>
          <w:szCs w:val="20"/>
        </w:rPr>
        <w:t>b</w:t>
      </w:r>
      <w:r w:rsidRPr="000107AB">
        <w:rPr>
          <w:rFonts w:asciiTheme="majorHAnsi" w:hAnsiTheme="majorHAnsi" w:cs="Arial"/>
          <w:b/>
          <w:sz w:val="20"/>
          <w:szCs w:val="20"/>
        </w:rPr>
        <w:t xml:space="preserve">est </w:t>
      </w:r>
      <w:r w:rsidR="0071263C" w:rsidRPr="000107AB">
        <w:rPr>
          <w:rFonts w:asciiTheme="majorHAnsi" w:hAnsiTheme="majorHAnsi" w:cs="Arial"/>
          <w:b/>
          <w:sz w:val="20"/>
          <w:szCs w:val="20"/>
        </w:rPr>
        <w:t>coordinators</w:t>
      </w:r>
      <w:r w:rsidRPr="000107AB">
        <w:rPr>
          <w:rFonts w:asciiTheme="majorHAnsi" w:hAnsiTheme="majorHAnsi" w:cs="Arial"/>
          <w:b/>
          <w:sz w:val="20"/>
          <w:szCs w:val="20"/>
        </w:rPr>
        <w:t xml:space="preserve"> for </w:t>
      </w:r>
      <w:r w:rsidR="00CB7873" w:rsidRPr="000107AB">
        <w:rPr>
          <w:rFonts w:asciiTheme="majorHAnsi" w:hAnsiTheme="majorHAnsi" w:cs="Arial"/>
          <w:b/>
          <w:sz w:val="20"/>
          <w:szCs w:val="20"/>
        </w:rPr>
        <w:t>W</w:t>
      </w:r>
      <w:r w:rsidRPr="000107AB">
        <w:rPr>
          <w:rFonts w:asciiTheme="majorHAnsi" w:hAnsiTheme="majorHAnsi" w:cs="Arial"/>
          <w:b/>
          <w:sz w:val="20"/>
          <w:szCs w:val="20"/>
        </w:rPr>
        <w:t>ipro AP school project</w:t>
      </w:r>
      <w:r w:rsidRPr="000107AB">
        <w:rPr>
          <w:rFonts w:asciiTheme="majorHAnsi" w:hAnsiTheme="majorHAnsi" w:cs="Arial"/>
          <w:sz w:val="20"/>
          <w:szCs w:val="20"/>
        </w:rPr>
        <w:t xml:space="preserve"> in 2002. And received </w:t>
      </w:r>
      <w:r w:rsidR="008D0314" w:rsidRPr="000107AB">
        <w:rPr>
          <w:rFonts w:asciiTheme="majorHAnsi" w:hAnsiTheme="majorHAnsi" w:cs="Arial"/>
          <w:sz w:val="20"/>
          <w:szCs w:val="20"/>
        </w:rPr>
        <w:t>a cash</w:t>
      </w:r>
      <w:r w:rsidRPr="000107AB">
        <w:rPr>
          <w:rFonts w:asciiTheme="majorHAnsi" w:hAnsiTheme="majorHAnsi" w:cs="Arial"/>
          <w:sz w:val="20"/>
          <w:szCs w:val="20"/>
        </w:rPr>
        <w:t xml:space="preserve"> award from zonal head quarter.</w:t>
      </w:r>
    </w:p>
    <w:p w14:paraId="75886E01" w14:textId="622CE812" w:rsidR="001A7B59" w:rsidRDefault="001A7B59" w:rsidP="006859B9">
      <w:pPr>
        <w:jc w:val="center"/>
        <w:rPr>
          <w:rFonts w:asciiTheme="majorHAnsi" w:hAnsiTheme="majorHAnsi" w:cs="Arial"/>
          <w:b/>
          <w:sz w:val="12"/>
          <w:szCs w:val="12"/>
          <w:u w:val="single"/>
        </w:rPr>
      </w:pPr>
    </w:p>
    <w:p w14:paraId="1522E7CF" w14:textId="7723A266" w:rsidR="007267FE" w:rsidRDefault="007267FE" w:rsidP="006859B9">
      <w:pPr>
        <w:jc w:val="center"/>
        <w:rPr>
          <w:rFonts w:asciiTheme="majorHAnsi" w:hAnsiTheme="majorHAnsi" w:cs="Arial"/>
          <w:b/>
          <w:sz w:val="12"/>
          <w:szCs w:val="12"/>
          <w:u w:val="single"/>
        </w:rPr>
      </w:pPr>
    </w:p>
    <w:p w14:paraId="2D1A17B8" w14:textId="77777777" w:rsidR="007267FE" w:rsidRPr="005E0879" w:rsidRDefault="007267FE" w:rsidP="006859B9">
      <w:pPr>
        <w:jc w:val="center"/>
        <w:rPr>
          <w:rFonts w:asciiTheme="majorHAnsi" w:hAnsiTheme="majorHAnsi" w:cs="Arial"/>
          <w:b/>
          <w:sz w:val="12"/>
          <w:szCs w:val="12"/>
          <w:u w:val="single"/>
        </w:rPr>
      </w:pPr>
    </w:p>
    <w:p w14:paraId="0DF11500" w14:textId="77777777" w:rsidR="008A66FB" w:rsidRPr="005E0879" w:rsidRDefault="008A66FB" w:rsidP="006859B9">
      <w:pPr>
        <w:jc w:val="center"/>
        <w:rPr>
          <w:rFonts w:asciiTheme="majorHAnsi" w:hAnsiTheme="majorHAnsi" w:cs="Arial"/>
          <w:b/>
          <w:sz w:val="20"/>
          <w:szCs w:val="20"/>
        </w:rPr>
      </w:pPr>
      <w:r w:rsidRPr="00530B01">
        <w:rPr>
          <w:rFonts w:asciiTheme="majorHAnsi" w:hAnsiTheme="majorHAnsi" w:cs="Arial"/>
          <w:b/>
          <w:sz w:val="22"/>
          <w:szCs w:val="22"/>
          <w:u w:val="single"/>
        </w:rPr>
        <w:t xml:space="preserve">Educational </w:t>
      </w:r>
      <w:r w:rsidR="00EC4529" w:rsidRPr="00530B01">
        <w:rPr>
          <w:rFonts w:asciiTheme="majorHAnsi" w:hAnsiTheme="majorHAnsi" w:cs="Arial"/>
          <w:b/>
          <w:sz w:val="22"/>
          <w:szCs w:val="22"/>
          <w:u w:val="single"/>
        </w:rPr>
        <w:t>Qualification</w:t>
      </w:r>
      <w:r w:rsidRPr="005E0879">
        <w:rPr>
          <w:rFonts w:asciiTheme="majorHAnsi" w:hAnsiTheme="majorHAnsi" w:cs="Arial"/>
          <w:b/>
          <w:sz w:val="20"/>
          <w:szCs w:val="20"/>
          <w:u w:val="single"/>
        </w:rPr>
        <w:t>:</w:t>
      </w:r>
    </w:p>
    <w:p w14:paraId="74BF658E" w14:textId="77777777" w:rsidR="008A66FB" w:rsidRPr="008D4679" w:rsidRDefault="008A66FB">
      <w:pPr>
        <w:rPr>
          <w:rFonts w:asciiTheme="majorHAnsi" w:hAnsiTheme="majorHAnsi" w:cs="Arial"/>
          <w:b/>
          <w:sz w:val="10"/>
          <w:szCs w:val="10"/>
        </w:rPr>
      </w:pPr>
    </w:p>
    <w:p w14:paraId="6DA80081" w14:textId="4007F84F" w:rsidR="008A66FB" w:rsidRPr="00530B01" w:rsidRDefault="00530B01" w:rsidP="003D0855">
      <w:pPr>
        <w:pStyle w:val="ListParagraph"/>
        <w:numPr>
          <w:ilvl w:val="0"/>
          <w:numId w:val="15"/>
        </w:numPr>
        <w:rPr>
          <w:rFonts w:asciiTheme="majorHAnsi" w:hAnsiTheme="majorHAnsi" w:cs="Arial"/>
          <w:sz w:val="20"/>
          <w:szCs w:val="20"/>
        </w:rPr>
      </w:pPr>
      <w:r w:rsidRPr="00530B01">
        <w:rPr>
          <w:rFonts w:asciiTheme="majorHAnsi" w:hAnsiTheme="majorHAnsi" w:cs="Arial"/>
          <w:sz w:val="20"/>
          <w:szCs w:val="20"/>
        </w:rPr>
        <w:t>Bachelor’s degree in arts</w:t>
      </w:r>
      <w:r w:rsidR="008A66FB" w:rsidRPr="00530B01">
        <w:rPr>
          <w:rFonts w:asciiTheme="majorHAnsi" w:hAnsiTheme="majorHAnsi" w:cs="Arial"/>
          <w:sz w:val="20"/>
          <w:szCs w:val="20"/>
        </w:rPr>
        <w:t xml:space="preserve"> (B.A.) from </w:t>
      </w:r>
      <w:proofErr w:type="spellStart"/>
      <w:r w:rsidR="004C5FCC" w:rsidRPr="00530B01">
        <w:rPr>
          <w:rFonts w:asciiTheme="majorHAnsi" w:hAnsiTheme="majorHAnsi" w:cs="Arial"/>
          <w:sz w:val="20"/>
          <w:szCs w:val="20"/>
        </w:rPr>
        <w:t>P</w:t>
      </w:r>
      <w:r w:rsidR="008A66FB" w:rsidRPr="00530B01">
        <w:rPr>
          <w:rFonts w:asciiTheme="majorHAnsi" w:hAnsiTheme="majorHAnsi" w:cs="Arial"/>
          <w:sz w:val="20"/>
          <w:szCs w:val="20"/>
        </w:rPr>
        <w:t>urvanchal</w:t>
      </w:r>
      <w:proofErr w:type="spellEnd"/>
      <w:r w:rsidR="005B687D" w:rsidRPr="00530B01">
        <w:rPr>
          <w:rFonts w:asciiTheme="majorHAnsi" w:hAnsiTheme="majorHAnsi" w:cs="Arial"/>
          <w:sz w:val="20"/>
          <w:szCs w:val="20"/>
        </w:rPr>
        <w:t xml:space="preserve"> </w:t>
      </w:r>
      <w:r w:rsidR="005F0228" w:rsidRPr="00530B01">
        <w:rPr>
          <w:rFonts w:asciiTheme="majorHAnsi" w:hAnsiTheme="majorHAnsi" w:cs="Arial"/>
          <w:sz w:val="20"/>
          <w:szCs w:val="20"/>
        </w:rPr>
        <w:t>University Uttar</w:t>
      </w:r>
      <w:r w:rsidR="0029614F" w:rsidRPr="00530B01">
        <w:rPr>
          <w:rFonts w:asciiTheme="majorHAnsi" w:hAnsiTheme="majorHAnsi" w:cs="Arial"/>
          <w:sz w:val="20"/>
          <w:szCs w:val="20"/>
        </w:rPr>
        <w:t xml:space="preserve"> Pradesh in 1999.</w:t>
      </w:r>
    </w:p>
    <w:p w14:paraId="612841E2" w14:textId="77777777" w:rsidR="008A66FB" w:rsidRPr="00530B01" w:rsidRDefault="008A66FB" w:rsidP="00E77170">
      <w:pPr>
        <w:pStyle w:val="ListParagraph"/>
        <w:numPr>
          <w:ilvl w:val="0"/>
          <w:numId w:val="16"/>
        </w:numPr>
        <w:rPr>
          <w:rFonts w:asciiTheme="majorHAnsi" w:hAnsiTheme="majorHAnsi" w:cs="Arial"/>
          <w:sz w:val="20"/>
          <w:szCs w:val="20"/>
        </w:rPr>
      </w:pPr>
      <w:r w:rsidRPr="00530B01">
        <w:rPr>
          <w:rFonts w:asciiTheme="majorHAnsi" w:hAnsiTheme="majorHAnsi" w:cs="Arial"/>
          <w:sz w:val="20"/>
          <w:szCs w:val="20"/>
        </w:rPr>
        <w:t xml:space="preserve">Diploma in Computer </w:t>
      </w:r>
      <w:r w:rsidR="00F34752" w:rsidRPr="00530B01">
        <w:rPr>
          <w:rFonts w:asciiTheme="majorHAnsi" w:hAnsiTheme="majorHAnsi" w:cs="Arial"/>
          <w:sz w:val="20"/>
          <w:szCs w:val="20"/>
        </w:rPr>
        <w:t>Application in</w:t>
      </w:r>
      <w:r w:rsidRPr="00530B01">
        <w:rPr>
          <w:rFonts w:asciiTheme="majorHAnsi" w:hAnsiTheme="majorHAnsi" w:cs="Arial"/>
          <w:sz w:val="20"/>
          <w:szCs w:val="20"/>
        </w:rPr>
        <w:t xml:space="preserve"> 2003.</w:t>
      </w:r>
    </w:p>
    <w:p w14:paraId="60746007" w14:textId="77777777" w:rsidR="008A66FB" w:rsidRPr="00530B01" w:rsidRDefault="008A66FB" w:rsidP="00E77170">
      <w:pPr>
        <w:pStyle w:val="ListParagraph"/>
        <w:numPr>
          <w:ilvl w:val="0"/>
          <w:numId w:val="16"/>
        </w:numPr>
        <w:rPr>
          <w:rFonts w:asciiTheme="majorHAnsi" w:hAnsiTheme="majorHAnsi" w:cs="Arial"/>
          <w:sz w:val="20"/>
          <w:szCs w:val="20"/>
        </w:rPr>
      </w:pPr>
      <w:r w:rsidRPr="00530B01">
        <w:rPr>
          <w:rFonts w:asciiTheme="majorHAnsi" w:hAnsiTheme="majorHAnsi" w:cs="Arial"/>
          <w:sz w:val="20"/>
          <w:szCs w:val="20"/>
        </w:rPr>
        <w:t xml:space="preserve">Diploma in Material </w:t>
      </w:r>
      <w:r w:rsidR="00F34752" w:rsidRPr="00530B01">
        <w:rPr>
          <w:rFonts w:asciiTheme="majorHAnsi" w:hAnsiTheme="majorHAnsi" w:cs="Arial"/>
          <w:sz w:val="20"/>
          <w:szCs w:val="20"/>
        </w:rPr>
        <w:t>Management in</w:t>
      </w:r>
      <w:r w:rsidRPr="00530B01">
        <w:rPr>
          <w:rFonts w:asciiTheme="majorHAnsi" w:hAnsiTheme="majorHAnsi" w:cs="Arial"/>
          <w:sz w:val="20"/>
          <w:szCs w:val="20"/>
        </w:rPr>
        <w:t xml:space="preserve"> 2006.</w:t>
      </w:r>
    </w:p>
    <w:p w14:paraId="5E70917A" w14:textId="77777777" w:rsidR="008D4679" w:rsidRPr="008D4679" w:rsidRDefault="008D4679" w:rsidP="006859B9">
      <w:pPr>
        <w:jc w:val="center"/>
        <w:rPr>
          <w:rFonts w:asciiTheme="majorHAnsi" w:hAnsiTheme="majorHAnsi" w:cs="Arial"/>
          <w:b/>
          <w:sz w:val="4"/>
          <w:szCs w:val="4"/>
          <w:u w:val="single"/>
        </w:rPr>
      </w:pPr>
    </w:p>
    <w:p w14:paraId="496562EA" w14:textId="7493A011" w:rsidR="008A66FB" w:rsidRPr="00765073" w:rsidRDefault="008A66FB" w:rsidP="006859B9">
      <w:pPr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  <w:r w:rsidRPr="00765073">
        <w:rPr>
          <w:rFonts w:asciiTheme="majorHAnsi" w:hAnsiTheme="majorHAnsi" w:cs="Arial"/>
          <w:b/>
          <w:sz w:val="22"/>
          <w:szCs w:val="22"/>
          <w:u w:val="single"/>
        </w:rPr>
        <w:t>Computer Skills:</w:t>
      </w:r>
    </w:p>
    <w:p w14:paraId="51908A64" w14:textId="77777777" w:rsidR="008A66FB" w:rsidRPr="008D4679" w:rsidRDefault="008A66FB">
      <w:pPr>
        <w:rPr>
          <w:rFonts w:asciiTheme="majorHAnsi" w:hAnsiTheme="majorHAnsi" w:cs="Arial"/>
          <w:sz w:val="8"/>
          <w:szCs w:val="8"/>
        </w:rPr>
      </w:pPr>
    </w:p>
    <w:p w14:paraId="03AE6D9C" w14:textId="77777777" w:rsidR="00BA2685" w:rsidRPr="00765073" w:rsidRDefault="00BA2685" w:rsidP="00BA2685">
      <w:pPr>
        <w:pStyle w:val="ListParagraph"/>
        <w:numPr>
          <w:ilvl w:val="0"/>
          <w:numId w:val="16"/>
        </w:numPr>
        <w:rPr>
          <w:rFonts w:asciiTheme="majorHAnsi" w:hAnsiTheme="majorHAnsi" w:cs="Arial"/>
          <w:sz w:val="20"/>
          <w:szCs w:val="20"/>
        </w:rPr>
      </w:pPr>
      <w:r w:rsidRPr="00765073">
        <w:rPr>
          <w:rFonts w:asciiTheme="majorHAnsi" w:hAnsiTheme="majorHAnsi" w:cs="Arial"/>
          <w:sz w:val="20"/>
          <w:szCs w:val="20"/>
        </w:rPr>
        <w:t xml:space="preserve">Proficient in MS-windows, MS-office, Excel, Star office. </w:t>
      </w:r>
    </w:p>
    <w:p w14:paraId="55AFA714" w14:textId="77777777" w:rsidR="00BA2685" w:rsidRDefault="00BA2685" w:rsidP="00BA2685">
      <w:pPr>
        <w:pStyle w:val="ListParagraph"/>
        <w:numPr>
          <w:ilvl w:val="0"/>
          <w:numId w:val="16"/>
        </w:numPr>
        <w:rPr>
          <w:rFonts w:asciiTheme="majorHAnsi" w:hAnsiTheme="majorHAnsi" w:cs="Arial"/>
          <w:sz w:val="18"/>
          <w:szCs w:val="18"/>
        </w:rPr>
      </w:pPr>
      <w:r w:rsidRPr="00765073">
        <w:rPr>
          <w:rFonts w:asciiTheme="majorHAnsi" w:hAnsiTheme="majorHAnsi" w:cs="Arial"/>
          <w:sz w:val="20"/>
          <w:szCs w:val="20"/>
        </w:rPr>
        <w:t>Proficient in Internet and e- mail operations outlook</w:t>
      </w:r>
      <w:r>
        <w:rPr>
          <w:rFonts w:asciiTheme="majorHAnsi" w:hAnsiTheme="majorHAnsi" w:cs="Arial"/>
          <w:sz w:val="20"/>
          <w:szCs w:val="20"/>
        </w:rPr>
        <w:t>.</w:t>
      </w:r>
    </w:p>
    <w:p w14:paraId="4EA986F4" w14:textId="1D9A5F3F" w:rsidR="00BA2685" w:rsidRDefault="00BA2685" w:rsidP="00BA2685">
      <w:pPr>
        <w:pStyle w:val="ListParagraph"/>
        <w:numPr>
          <w:ilvl w:val="0"/>
          <w:numId w:val="16"/>
        </w:numPr>
        <w:rPr>
          <w:rFonts w:asciiTheme="majorHAnsi" w:hAnsiTheme="majorHAnsi" w:cs="Arial"/>
          <w:sz w:val="18"/>
          <w:szCs w:val="18"/>
        </w:rPr>
      </w:pPr>
      <w:r w:rsidRPr="00856E64">
        <w:rPr>
          <w:rFonts w:asciiTheme="majorHAnsi" w:hAnsiTheme="majorHAnsi" w:cs="Arial"/>
          <w:sz w:val="20"/>
          <w:szCs w:val="20"/>
        </w:rPr>
        <w:t xml:space="preserve">On-line PO / CAPEX </w:t>
      </w:r>
      <w:r w:rsidR="00045587">
        <w:rPr>
          <w:rFonts w:asciiTheme="majorHAnsi" w:hAnsiTheme="majorHAnsi" w:cs="Arial"/>
          <w:sz w:val="18"/>
          <w:szCs w:val="18"/>
        </w:rPr>
        <w:t>Process</w:t>
      </w:r>
      <w:r>
        <w:rPr>
          <w:rFonts w:asciiTheme="majorHAnsi" w:hAnsiTheme="majorHAnsi" w:cs="Arial"/>
          <w:sz w:val="18"/>
          <w:szCs w:val="18"/>
        </w:rPr>
        <w:t>.</w:t>
      </w:r>
    </w:p>
    <w:p w14:paraId="58AB0C91" w14:textId="77777777" w:rsidR="00BA2685" w:rsidRDefault="00BA2685" w:rsidP="00BA2685">
      <w:pPr>
        <w:pStyle w:val="ListParagraph"/>
        <w:numPr>
          <w:ilvl w:val="0"/>
          <w:numId w:val="16"/>
        </w:numPr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sz w:val="20"/>
          <w:szCs w:val="20"/>
        </w:rPr>
        <w:t xml:space="preserve">Power Point Presentation. </w:t>
      </w:r>
    </w:p>
    <w:p w14:paraId="6332FA44" w14:textId="77777777" w:rsidR="000E0108" w:rsidRDefault="000E0108" w:rsidP="000E0108">
      <w:pPr>
        <w:rPr>
          <w:rFonts w:asciiTheme="majorHAnsi" w:hAnsiTheme="majorHAnsi" w:cs="Arial"/>
          <w:sz w:val="18"/>
          <w:szCs w:val="18"/>
        </w:rPr>
      </w:pPr>
    </w:p>
    <w:p w14:paraId="69D3CF52" w14:textId="56A5C493" w:rsidR="000E0108" w:rsidRDefault="000E0108" w:rsidP="000E0108">
      <w:pPr>
        <w:rPr>
          <w:rFonts w:asciiTheme="majorHAnsi" w:hAnsiTheme="majorHAnsi" w:cs="Arial"/>
          <w:sz w:val="18"/>
          <w:szCs w:val="18"/>
        </w:rPr>
      </w:pPr>
    </w:p>
    <w:p w14:paraId="3C877165" w14:textId="7DC56E9A" w:rsidR="00856E64" w:rsidRPr="000E0108" w:rsidRDefault="00856E64" w:rsidP="000E0108">
      <w:pPr>
        <w:rPr>
          <w:rFonts w:asciiTheme="majorHAnsi" w:hAnsiTheme="majorHAnsi" w:cs="Arial"/>
          <w:sz w:val="18"/>
          <w:szCs w:val="18"/>
        </w:rPr>
      </w:pPr>
      <w:r w:rsidRPr="000E0108">
        <w:rPr>
          <w:rFonts w:asciiTheme="majorHAnsi" w:hAnsiTheme="majorHAnsi" w:cs="Arial"/>
          <w:sz w:val="18"/>
          <w:szCs w:val="18"/>
        </w:rPr>
        <w:t xml:space="preserve"> </w:t>
      </w:r>
    </w:p>
    <w:p w14:paraId="53C3A50D" w14:textId="77777777" w:rsidR="00C70543" w:rsidRPr="00901F65" w:rsidRDefault="00C70543">
      <w:pPr>
        <w:rPr>
          <w:rFonts w:asciiTheme="majorHAnsi" w:hAnsiTheme="majorHAnsi" w:cs="Arial"/>
          <w:sz w:val="18"/>
          <w:szCs w:val="18"/>
        </w:rPr>
      </w:pPr>
    </w:p>
    <w:p w14:paraId="139FBCBE" w14:textId="77777777" w:rsidR="008A66FB" w:rsidRPr="00684862" w:rsidRDefault="008A66FB">
      <w:pPr>
        <w:rPr>
          <w:rFonts w:asciiTheme="majorHAnsi" w:hAnsiTheme="majorHAnsi" w:cs="Arial"/>
          <w:b/>
          <w:sz w:val="20"/>
          <w:szCs w:val="20"/>
          <w:u w:val="single"/>
        </w:rPr>
      </w:pPr>
      <w:r w:rsidRPr="00684862">
        <w:rPr>
          <w:rFonts w:asciiTheme="majorHAnsi" w:hAnsiTheme="majorHAnsi" w:cs="Arial"/>
          <w:b/>
          <w:sz w:val="20"/>
          <w:szCs w:val="20"/>
          <w:u w:val="single"/>
        </w:rPr>
        <w:t>PERSONAL PROFILE</w:t>
      </w:r>
    </w:p>
    <w:p w14:paraId="72187067" w14:textId="77777777" w:rsidR="008A66FB" w:rsidRPr="00901F65" w:rsidRDefault="008A66FB">
      <w:pPr>
        <w:rPr>
          <w:rFonts w:asciiTheme="majorHAnsi" w:hAnsiTheme="majorHAnsi" w:cs="Arial"/>
          <w:sz w:val="12"/>
          <w:szCs w:val="12"/>
          <w:u w:val="single"/>
        </w:rPr>
      </w:pPr>
    </w:p>
    <w:p w14:paraId="2E9D2624" w14:textId="77777777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 xml:space="preserve">Name      </w:t>
      </w:r>
      <w:r w:rsidR="002D5562" w:rsidRPr="006B38CD">
        <w:rPr>
          <w:rFonts w:asciiTheme="majorHAnsi" w:hAnsiTheme="majorHAnsi" w:cs="Arial"/>
          <w:b/>
          <w:sz w:val="20"/>
          <w:szCs w:val="20"/>
        </w:rPr>
        <w:t xml:space="preserve">                      </w:t>
      </w:r>
      <w:r w:rsidRPr="006B38CD">
        <w:rPr>
          <w:rFonts w:asciiTheme="majorHAnsi" w:hAnsiTheme="majorHAnsi" w:cs="Arial"/>
          <w:sz w:val="20"/>
          <w:szCs w:val="20"/>
        </w:rPr>
        <w:t xml:space="preserve"> : </w:t>
      </w:r>
      <w:r w:rsidR="00A5034D" w:rsidRPr="006B38CD">
        <w:rPr>
          <w:rFonts w:asciiTheme="majorHAnsi" w:hAnsiTheme="majorHAnsi" w:cs="Arial"/>
          <w:sz w:val="20"/>
          <w:szCs w:val="20"/>
        </w:rPr>
        <w:t>Ritesh Pandey</w:t>
      </w:r>
    </w:p>
    <w:p w14:paraId="5DCCFD55" w14:textId="486734DD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 xml:space="preserve">Father's Name   </w:t>
      </w:r>
      <w:r w:rsidR="006B38CD">
        <w:rPr>
          <w:rFonts w:asciiTheme="majorHAnsi" w:hAnsiTheme="majorHAnsi" w:cs="Arial"/>
          <w:b/>
          <w:sz w:val="20"/>
          <w:szCs w:val="20"/>
        </w:rPr>
        <w:t xml:space="preserve">        </w:t>
      </w:r>
      <w:r w:rsidR="001B436F" w:rsidRPr="006B38CD">
        <w:rPr>
          <w:rFonts w:asciiTheme="majorHAnsi" w:hAnsiTheme="majorHAnsi" w:cs="Arial"/>
          <w:sz w:val="20"/>
          <w:szCs w:val="20"/>
        </w:rPr>
        <w:t>: Mr</w:t>
      </w:r>
      <w:r w:rsidR="0031346E" w:rsidRPr="006B38CD">
        <w:rPr>
          <w:rFonts w:asciiTheme="majorHAnsi" w:hAnsiTheme="majorHAnsi" w:cs="Arial"/>
          <w:sz w:val="20"/>
          <w:szCs w:val="20"/>
        </w:rPr>
        <w:t xml:space="preserve">. </w:t>
      </w:r>
      <w:r w:rsidRPr="006B38CD">
        <w:rPr>
          <w:rFonts w:asciiTheme="majorHAnsi" w:hAnsiTheme="majorHAnsi" w:cs="Arial"/>
          <w:sz w:val="20"/>
          <w:szCs w:val="20"/>
        </w:rPr>
        <w:t>K</w:t>
      </w:r>
      <w:r w:rsidR="00877F79" w:rsidRPr="006B38CD">
        <w:rPr>
          <w:rFonts w:asciiTheme="majorHAnsi" w:hAnsiTheme="majorHAnsi" w:cs="Arial"/>
          <w:sz w:val="20"/>
          <w:szCs w:val="20"/>
        </w:rPr>
        <w:t>. S.</w:t>
      </w:r>
      <w:r w:rsidRPr="006B38CD">
        <w:rPr>
          <w:rFonts w:asciiTheme="majorHAnsi" w:hAnsiTheme="majorHAnsi" w:cs="Arial"/>
          <w:sz w:val="20"/>
          <w:szCs w:val="20"/>
        </w:rPr>
        <w:t xml:space="preserve"> Pandey</w:t>
      </w:r>
    </w:p>
    <w:p w14:paraId="1C1F7FF2" w14:textId="33059E48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 xml:space="preserve">Date of Birth   </w:t>
      </w:r>
      <w:r w:rsidR="00A5034D" w:rsidRPr="006B38CD">
        <w:rPr>
          <w:rFonts w:asciiTheme="majorHAnsi" w:hAnsiTheme="majorHAnsi" w:cs="Arial"/>
          <w:sz w:val="20"/>
          <w:szCs w:val="20"/>
        </w:rPr>
        <w:tab/>
      </w:r>
      <w:r w:rsidR="006B38CD">
        <w:rPr>
          <w:rFonts w:asciiTheme="majorHAnsi" w:hAnsiTheme="majorHAnsi" w:cs="Arial"/>
          <w:sz w:val="20"/>
          <w:szCs w:val="20"/>
        </w:rPr>
        <w:t xml:space="preserve">        </w:t>
      </w:r>
      <w:r w:rsidR="00423DB4" w:rsidRPr="006B38CD">
        <w:rPr>
          <w:rFonts w:asciiTheme="majorHAnsi" w:hAnsiTheme="majorHAnsi" w:cs="Arial"/>
          <w:sz w:val="20"/>
          <w:szCs w:val="20"/>
        </w:rPr>
        <w:t>: 15th</w:t>
      </w:r>
      <w:r w:rsidRPr="006B38CD">
        <w:rPr>
          <w:rFonts w:asciiTheme="majorHAnsi" w:hAnsiTheme="majorHAnsi" w:cs="Arial"/>
          <w:sz w:val="20"/>
          <w:szCs w:val="20"/>
        </w:rPr>
        <w:t xml:space="preserve"> July 1978</w:t>
      </w:r>
    </w:p>
    <w:p w14:paraId="7F7C2720" w14:textId="3C4C3FDE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 xml:space="preserve">Marital </w:t>
      </w:r>
      <w:r w:rsidR="00CE59FF" w:rsidRPr="006B38CD">
        <w:rPr>
          <w:rFonts w:asciiTheme="majorHAnsi" w:hAnsiTheme="majorHAnsi" w:cs="Arial"/>
          <w:b/>
          <w:sz w:val="20"/>
          <w:szCs w:val="20"/>
        </w:rPr>
        <w:t xml:space="preserve">Status </w:t>
      </w:r>
      <w:r w:rsidR="00CE59FF" w:rsidRPr="006B38CD">
        <w:rPr>
          <w:rFonts w:asciiTheme="majorHAnsi" w:hAnsiTheme="majorHAnsi" w:cs="Arial"/>
          <w:b/>
          <w:sz w:val="20"/>
          <w:szCs w:val="20"/>
        </w:rPr>
        <w:tab/>
      </w:r>
      <w:r w:rsidR="006B38CD">
        <w:rPr>
          <w:rFonts w:asciiTheme="majorHAnsi" w:hAnsiTheme="majorHAnsi" w:cs="Arial"/>
          <w:sz w:val="20"/>
          <w:szCs w:val="20"/>
        </w:rPr>
        <w:t xml:space="preserve">        </w:t>
      </w:r>
      <w:r w:rsidR="003C1DD2" w:rsidRPr="006B38CD">
        <w:rPr>
          <w:rFonts w:asciiTheme="majorHAnsi" w:hAnsiTheme="majorHAnsi" w:cs="Arial"/>
          <w:sz w:val="20"/>
          <w:szCs w:val="20"/>
        </w:rPr>
        <w:t>: Married</w:t>
      </w:r>
    </w:p>
    <w:p w14:paraId="58F5EA03" w14:textId="59995AB0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 xml:space="preserve">Languages </w:t>
      </w:r>
      <w:r w:rsidR="00312703" w:rsidRPr="006B38CD">
        <w:rPr>
          <w:rFonts w:asciiTheme="majorHAnsi" w:hAnsiTheme="majorHAnsi" w:cs="Arial"/>
          <w:b/>
          <w:sz w:val="20"/>
          <w:szCs w:val="20"/>
        </w:rPr>
        <w:t>Known</w:t>
      </w:r>
      <w:r w:rsidR="006B38CD">
        <w:rPr>
          <w:rFonts w:asciiTheme="majorHAnsi" w:hAnsiTheme="majorHAnsi" w:cs="Arial"/>
          <w:b/>
          <w:sz w:val="20"/>
          <w:szCs w:val="20"/>
        </w:rPr>
        <w:t xml:space="preserve">   :</w:t>
      </w:r>
      <w:r w:rsidR="001B436F" w:rsidRPr="006B38CD">
        <w:rPr>
          <w:rFonts w:asciiTheme="majorHAnsi" w:hAnsiTheme="majorHAnsi" w:cs="Arial"/>
          <w:sz w:val="20"/>
          <w:szCs w:val="20"/>
        </w:rPr>
        <w:t xml:space="preserve"> Hindi</w:t>
      </w:r>
      <w:r w:rsidRPr="006B38CD">
        <w:rPr>
          <w:rFonts w:asciiTheme="majorHAnsi" w:hAnsiTheme="majorHAnsi" w:cs="Arial"/>
          <w:sz w:val="20"/>
          <w:szCs w:val="20"/>
        </w:rPr>
        <w:t>, English &amp; Marathi</w:t>
      </w:r>
    </w:p>
    <w:p w14:paraId="6D1F6ACD" w14:textId="33E58BA4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 xml:space="preserve">Hobbies </w:t>
      </w:r>
      <w:r w:rsidR="007A194D" w:rsidRPr="006B38CD">
        <w:rPr>
          <w:rFonts w:asciiTheme="majorHAnsi" w:hAnsiTheme="majorHAnsi" w:cs="Arial"/>
          <w:b/>
          <w:sz w:val="20"/>
          <w:szCs w:val="20"/>
        </w:rPr>
        <w:t xml:space="preserve">          </w:t>
      </w:r>
      <w:r w:rsidR="00A5034D" w:rsidRPr="006B38CD">
        <w:rPr>
          <w:rFonts w:asciiTheme="majorHAnsi" w:hAnsiTheme="majorHAnsi" w:cs="Arial"/>
          <w:sz w:val="20"/>
          <w:szCs w:val="20"/>
        </w:rPr>
        <w:tab/>
      </w:r>
      <w:r w:rsidR="006B38CD">
        <w:rPr>
          <w:rFonts w:asciiTheme="majorHAnsi" w:hAnsiTheme="majorHAnsi" w:cs="Arial"/>
          <w:sz w:val="20"/>
          <w:szCs w:val="20"/>
        </w:rPr>
        <w:t xml:space="preserve">        </w:t>
      </w:r>
      <w:r w:rsidRPr="006B38CD">
        <w:rPr>
          <w:rFonts w:asciiTheme="majorHAnsi" w:hAnsiTheme="majorHAnsi" w:cs="Arial"/>
          <w:sz w:val="20"/>
          <w:szCs w:val="20"/>
        </w:rPr>
        <w:t>: Chess, Football and Music</w:t>
      </w:r>
    </w:p>
    <w:p w14:paraId="69512205" w14:textId="28D7E422" w:rsidR="008A66FB" w:rsidRPr="006B38CD" w:rsidRDefault="008A66FB">
      <w:p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b/>
          <w:sz w:val="20"/>
          <w:szCs w:val="20"/>
        </w:rPr>
        <w:t>Strengths</w:t>
      </w:r>
      <w:r w:rsidR="00A5034D" w:rsidRPr="006B38CD">
        <w:rPr>
          <w:rFonts w:asciiTheme="majorHAnsi" w:hAnsiTheme="majorHAnsi" w:cs="Arial"/>
          <w:sz w:val="20"/>
          <w:szCs w:val="20"/>
        </w:rPr>
        <w:tab/>
      </w:r>
      <w:r w:rsidR="007A194D" w:rsidRPr="006B38CD">
        <w:rPr>
          <w:rFonts w:asciiTheme="majorHAnsi" w:hAnsiTheme="majorHAnsi" w:cs="Arial"/>
          <w:sz w:val="20"/>
          <w:szCs w:val="20"/>
        </w:rPr>
        <w:t xml:space="preserve">       </w:t>
      </w:r>
      <w:r w:rsidRPr="006B38CD">
        <w:rPr>
          <w:rFonts w:asciiTheme="majorHAnsi" w:hAnsiTheme="majorHAnsi" w:cs="Arial"/>
          <w:sz w:val="20"/>
          <w:szCs w:val="20"/>
        </w:rPr>
        <w:t xml:space="preserve"> :</w:t>
      </w:r>
    </w:p>
    <w:p w14:paraId="68931B37" w14:textId="77777777" w:rsidR="008A66FB" w:rsidRPr="005E6E38" w:rsidRDefault="008A66FB">
      <w:pPr>
        <w:rPr>
          <w:rFonts w:asciiTheme="majorHAnsi" w:hAnsiTheme="majorHAnsi" w:cs="Arial"/>
        </w:rPr>
      </w:pPr>
    </w:p>
    <w:p w14:paraId="797C80C7" w14:textId="1C68B63C" w:rsidR="00415A12" w:rsidRDefault="00415A12">
      <w:pPr>
        <w:numPr>
          <w:ilvl w:val="0"/>
          <w:numId w:val="2"/>
        </w:num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Optimistic</w:t>
      </w:r>
    </w:p>
    <w:p w14:paraId="7823D749" w14:textId="12071444" w:rsidR="00415A12" w:rsidRDefault="00415A12">
      <w:pPr>
        <w:numPr>
          <w:ilvl w:val="0"/>
          <w:numId w:val="2"/>
        </w:num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Confidence</w:t>
      </w:r>
    </w:p>
    <w:p w14:paraId="6E88016B" w14:textId="65E8B7A4" w:rsidR="008A66FB" w:rsidRPr="006B38CD" w:rsidRDefault="0049647D">
      <w:pPr>
        <w:numPr>
          <w:ilvl w:val="0"/>
          <w:numId w:val="2"/>
        </w:num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sz w:val="20"/>
          <w:szCs w:val="20"/>
        </w:rPr>
        <w:t>Sincere and hard working</w:t>
      </w:r>
      <w:r w:rsidR="00D52D5F">
        <w:rPr>
          <w:rFonts w:asciiTheme="majorHAnsi" w:hAnsiTheme="majorHAnsi" w:cs="Arial"/>
          <w:sz w:val="20"/>
          <w:szCs w:val="20"/>
        </w:rPr>
        <w:t xml:space="preserve"> </w:t>
      </w:r>
    </w:p>
    <w:p w14:paraId="72AB4A0C" w14:textId="58D4348C" w:rsidR="008A66FB" w:rsidRPr="006B38CD" w:rsidRDefault="008A66FB">
      <w:pPr>
        <w:numPr>
          <w:ilvl w:val="0"/>
          <w:numId w:val="2"/>
        </w:num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sz w:val="20"/>
          <w:szCs w:val="20"/>
        </w:rPr>
        <w:t xml:space="preserve">Good interpersonal </w:t>
      </w:r>
      <w:r w:rsidR="008D0314" w:rsidRPr="006B38CD">
        <w:rPr>
          <w:rFonts w:asciiTheme="majorHAnsi" w:hAnsiTheme="majorHAnsi" w:cs="Arial"/>
          <w:sz w:val="20"/>
          <w:szCs w:val="20"/>
        </w:rPr>
        <w:t>skills</w:t>
      </w:r>
      <w:r w:rsidRPr="006B38CD">
        <w:rPr>
          <w:rFonts w:asciiTheme="majorHAnsi" w:hAnsiTheme="majorHAnsi" w:cs="Arial"/>
          <w:sz w:val="20"/>
          <w:szCs w:val="20"/>
        </w:rPr>
        <w:t>.</w:t>
      </w:r>
    </w:p>
    <w:p w14:paraId="3044A905" w14:textId="6A414F53" w:rsidR="008A66FB" w:rsidRPr="006B38CD" w:rsidRDefault="008A66FB">
      <w:pPr>
        <w:numPr>
          <w:ilvl w:val="0"/>
          <w:numId w:val="2"/>
        </w:num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sz w:val="20"/>
          <w:szCs w:val="20"/>
        </w:rPr>
        <w:t xml:space="preserve">Highly interested </w:t>
      </w:r>
      <w:r w:rsidR="00CE59FF" w:rsidRPr="006B38CD">
        <w:rPr>
          <w:rFonts w:asciiTheme="majorHAnsi" w:hAnsiTheme="majorHAnsi" w:cs="Arial"/>
          <w:sz w:val="20"/>
          <w:szCs w:val="20"/>
        </w:rPr>
        <w:t>in learning about</w:t>
      </w:r>
      <w:r w:rsidRPr="006B38CD">
        <w:rPr>
          <w:rFonts w:asciiTheme="majorHAnsi" w:hAnsiTheme="majorHAnsi" w:cs="Arial"/>
          <w:sz w:val="20"/>
          <w:szCs w:val="20"/>
        </w:rPr>
        <w:t xml:space="preserve"> new technologies, </w:t>
      </w:r>
      <w:r w:rsidR="007B74C0" w:rsidRPr="006B38CD">
        <w:rPr>
          <w:rFonts w:asciiTheme="majorHAnsi" w:hAnsiTheme="majorHAnsi" w:cs="Arial"/>
          <w:sz w:val="20"/>
          <w:szCs w:val="20"/>
        </w:rPr>
        <w:t>trends,</w:t>
      </w:r>
      <w:r w:rsidRPr="006B38CD">
        <w:rPr>
          <w:rFonts w:asciiTheme="majorHAnsi" w:hAnsiTheme="majorHAnsi" w:cs="Arial"/>
          <w:sz w:val="20"/>
          <w:szCs w:val="20"/>
        </w:rPr>
        <w:t xml:space="preserve"> and </w:t>
      </w:r>
      <w:r w:rsidR="00166BD1" w:rsidRPr="006B38CD">
        <w:rPr>
          <w:rFonts w:asciiTheme="majorHAnsi" w:hAnsiTheme="majorHAnsi" w:cs="Arial"/>
          <w:sz w:val="20"/>
          <w:szCs w:val="20"/>
        </w:rPr>
        <w:t>changes.</w:t>
      </w:r>
    </w:p>
    <w:p w14:paraId="5514E5A1" w14:textId="57E690D3" w:rsidR="008A66FB" w:rsidRPr="006B38CD" w:rsidRDefault="008A66FB" w:rsidP="00586E1E">
      <w:pPr>
        <w:numPr>
          <w:ilvl w:val="0"/>
          <w:numId w:val="2"/>
        </w:numPr>
        <w:rPr>
          <w:rFonts w:asciiTheme="majorHAnsi" w:hAnsiTheme="majorHAnsi" w:cs="Arial"/>
          <w:sz w:val="20"/>
          <w:szCs w:val="20"/>
        </w:rPr>
      </w:pPr>
      <w:r w:rsidRPr="006B38CD">
        <w:rPr>
          <w:rFonts w:asciiTheme="majorHAnsi" w:hAnsiTheme="majorHAnsi" w:cs="Arial"/>
          <w:sz w:val="20"/>
          <w:szCs w:val="20"/>
        </w:rPr>
        <w:t xml:space="preserve">Accept my criticism with </w:t>
      </w:r>
      <w:r w:rsidR="008D0314" w:rsidRPr="006B38CD">
        <w:rPr>
          <w:rFonts w:asciiTheme="majorHAnsi" w:hAnsiTheme="majorHAnsi" w:cs="Arial"/>
          <w:sz w:val="20"/>
          <w:szCs w:val="20"/>
        </w:rPr>
        <w:t>the right</w:t>
      </w:r>
      <w:r w:rsidRPr="006B38CD">
        <w:rPr>
          <w:rFonts w:asciiTheme="majorHAnsi" w:hAnsiTheme="majorHAnsi" w:cs="Arial"/>
          <w:sz w:val="20"/>
          <w:szCs w:val="20"/>
        </w:rPr>
        <w:t xml:space="preserve"> spirit &amp; improve my experience &amp; knowledge.</w:t>
      </w:r>
    </w:p>
    <w:p w14:paraId="5D70D128" w14:textId="77777777" w:rsidR="00AA58E9" w:rsidRDefault="00AA58E9" w:rsidP="00EE5A5E">
      <w:pPr>
        <w:ind w:left="360"/>
        <w:rPr>
          <w:rFonts w:asciiTheme="majorHAnsi" w:hAnsiTheme="majorHAnsi" w:cs="Arial"/>
        </w:rPr>
      </w:pPr>
    </w:p>
    <w:p w14:paraId="21FDB311" w14:textId="757E8C9B" w:rsidR="008F21CB" w:rsidRDefault="008F21CB" w:rsidP="00D52D5F">
      <w:pPr>
        <w:ind w:left="360"/>
        <w:rPr>
          <w:rFonts w:asciiTheme="majorHAnsi" w:hAnsiTheme="majorHAnsi" w:cs="Arial"/>
          <w:b/>
          <w:sz w:val="20"/>
          <w:szCs w:val="20"/>
        </w:rPr>
      </w:pPr>
      <w:r w:rsidRPr="003B3408">
        <w:rPr>
          <w:rFonts w:asciiTheme="majorHAnsi" w:hAnsiTheme="majorHAnsi" w:cs="Arial"/>
          <w:b/>
          <w:sz w:val="20"/>
          <w:szCs w:val="20"/>
        </w:rPr>
        <w:t xml:space="preserve">Place: Mumbai                                                                                                        Ritesh Pandey </w:t>
      </w:r>
    </w:p>
    <w:sectPr w:rsidR="008F21CB" w:rsidSect="00D80DE9">
      <w:footnotePr>
        <w:pos w:val="beneathText"/>
      </w:footnotePr>
      <w:pgSz w:w="11905" w:h="16837"/>
      <w:pgMar w:top="547" w:right="1132" w:bottom="1260" w:left="85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3" w15:restartNumberingAfterBreak="0">
    <w:nsid w:val="00000004"/>
    <w:multiLevelType w:val="singleLevel"/>
    <w:tmpl w:val="040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5" w15:restartNumberingAfterBreak="0">
    <w:nsid w:val="0000000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23E260C"/>
    <w:multiLevelType w:val="hybridMultilevel"/>
    <w:tmpl w:val="042EB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F22B7"/>
    <w:multiLevelType w:val="hybridMultilevel"/>
    <w:tmpl w:val="7C00A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C694D80"/>
    <w:multiLevelType w:val="hybridMultilevel"/>
    <w:tmpl w:val="BDFE74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C34A2B"/>
    <w:multiLevelType w:val="hybridMultilevel"/>
    <w:tmpl w:val="CA407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82787"/>
    <w:multiLevelType w:val="hybridMultilevel"/>
    <w:tmpl w:val="37BC91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495461"/>
    <w:multiLevelType w:val="hybridMultilevel"/>
    <w:tmpl w:val="9D2C3B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086EB5"/>
    <w:multiLevelType w:val="hybridMultilevel"/>
    <w:tmpl w:val="D410283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15" w15:restartNumberingAfterBreak="0">
    <w:nsid w:val="37014EB4"/>
    <w:multiLevelType w:val="hybridMultilevel"/>
    <w:tmpl w:val="94447EA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A05A7"/>
    <w:multiLevelType w:val="hybridMultilevel"/>
    <w:tmpl w:val="FE8AAFB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625E7"/>
    <w:multiLevelType w:val="hybridMultilevel"/>
    <w:tmpl w:val="73389DD4"/>
    <w:lvl w:ilvl="0" w:tplc="316A0A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826AA"/>
    <w:multiLevelType w:val="hybridMultilevel"/>
    <w:tmpl w:val="2026DAD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255C6"/>
    <w:multiLevelType w:val="hybridMultilevel"/>
    <w:tmpl w:val="C96A9E6E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 w15:restartNumberingAfterBreak="0">
    <w:nsid w:val="558514DC"/>
    <w:multiLevelType w:val="hybridMultilevel"/>
    <w:tmpl w:val="E2021784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55D10405"/>
    <w:multiLevelType w:val="hybridMultilevel"/>
    <w:tmpl w:val="79F2C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7169D"/>
    <w:multiLevelType w:val="hybridMultilevel"/>
    <w:tmpl w:val="8880199A"/>
    <w:lvl w:ilvl="0" w:tplc="17381010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954FF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6C931FB1"/>
    <w:multiLevelType w:val="hybridMultilevel"/>
    <w:tmpl w:val="244E3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17626"/>
    <w:multiLevelType w:val="hybridMultilevel"/>
    <w:tmpl w:val="C9C8B09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71B62F07"/>
    <w:multiLevelType w:val="hybridMultilevel"/>
    <w:tmpl w:val="C9F67798"/>
    <w:lvl w:ilvl="0" w:tplc="D3E21C3E">
      <w:numFmt w:val="bullet"/>
      <w:lvlText w:val="-"/>
      <w:lvlJc w:val="left"/>
      <w:pPr>
        <w:ind w:left="780" w:hanging="420"/>
      </w:pPr>
      <w:rPr>
        <w:rFonts w:ascii="Candara" w:eastAsia="Times New Roman" w:hAnsi="Candar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94D65"/>
    <w:multiLevelType w:val="hybridMultilevel"/>
    <w:tmpl w:val="A8A697AC"/>
    <w:lvl w:ilvl="0" w:tplc="1E58855C">
      <w:numFmt w:val="bullet"/>
      <w:lvlText w:val="•"/>
      <w:lvlJc w:val="left"/>
      <w:pPr>
        <w:ind w:left="1300" w:hanging="36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88DE2F36">
      <w:numFmt w:val="bullet"/>
      <w:lvlText w:val="•"/>
      <w:lvlJc w:val="left"/>
      <w:pPr>
        <w:ind w:left="2222" w:hanging="360"/>
      </w:pPr>
      <w:rPr>
        <w:lang w:val="en-US" w:eastAsia="en-US" w:bidi="ar-SA"/>
      </w:rPr>
    </w:lvl>
    <w:lvl w:ilvl="2" w:tplc="88324534">
      <w:numFmt w:val="bullet"/>
      <w:lvlText w:val="•"/>
      <w:lvlJc w:val="left"/>
      <w:pPr>
        <w:ind w:left="3144" w:hanging="360"/>
      </w:pPr>
      <w:rPr>
        <w:lang w:val="en-US" w:eastAsia="en-US" w:bidi="ar-SA"/>
      </w:rPr>
    </w:lvl>
    <w:lvl w:ilvl="3" w:tplc="37669B36">
      <w:numFmt w:val="bullet"/>
      <w:lvlText w:val="•"/>
      <w:lvlJc w:val="left"/>
      <w:pPr>
        <w:ind w:left="4066" w:hanging="360"/>
      </w:pPr>
      <w:rPr>
        <w:lang w:val="en-US" w:eastAsia="en-US" w:bidi="ar-SA"/>
      </w:rPr>
    </w:lvl>
    <w:lvl w:ilvl="4" w:tplc="DA5ED79A">
      <w:numFmt w:val="bullet"/>
      <w:lvlText w:val="•"/>
      <w:lvlJc w:val="left"/>
      <w:pPr>
        <w:ind w:left="4988" w:hanging="360"/>
      </w:pPr>
      <w:rPr>
        <w:lang w:val="en-US" w:eastAsia="en-US" w:bidi="ar-SA"/>
      </w:rPr>
    </w:lvl>
    <w:lvl w:ilvl="5" w:tplc="D9F05A80">
      <w:numFmt w:val="bullet"/>
      <w:lvlText w:val="•"/>
      <w:lvlJc w:val="left"/>
      <w:pPr>
        <w:ind w:left="5910" w:hanging="360"/>
      </w:pPr>
      <w:rPr>
        <w:lang w:val="en-US" w:eastAsia="en-US" w:bidi="ar-SA"/>
      </w:rPr>
    </w:lvl>
    <w:lvl w:ilvl="6" w:tplc="52F62D6C">
      <w:numFmt w:val="bullet"/>
      <w:lvlText w:val="•"/>
      <w:lvlJc w:val="left"/>
      <w:pPr>
        <w:ind w:left="6832" w:hanging="360"/>
      </w:pPr>
      <w:rPr>
        <w:lang w:val="en-US" w:eastAsia="en-US" w:bidi="ar-SA"/>
      </w:rPr>
    </w:lvl>
    <w:lvl w:ilvl="7" w:tplc="D362FA44">
      <w:numFmt w:val="bullet"/>
      <w:lvlText w:val="•"/>
      <w:lvlJc w:val="left"/>
      <w:pPr>
        <w:ind w:left="7754" w:hanging="360"/>
      </w:pPr>
      <w:rPr>
        <w:lang w:val="en-US" w:eastAsia="en-US" w:bidi="ar-SA"/>
      </w:rPr>
    </w:lvl>
    <w:lvl w:ilvl="8" w:tplc="B0FEA3C0">
      <w:numFmt w:val="bullet"/>
      <w:lvlText w:val="•"/>
      <w:lvlJc w:val="left"/>
      <w:pPr>
        <w:ind w:left="8676" w:hanging="360"/>
      </w:pPr>
      <w:rPr>
        <w:lang w:val="en-US" w:eastAsia="en-US" w:bidi="ar-SA"/>
      </w:rPr>
    </w:lvl>
  </w:abstractNum>
  <w:abstractNum w:abstractNumId="28" w15:restartNumberingAfterBreak="0">
    <w:nsid w:val="7E2F1CD9"/>
    <w:multiLevelType w:val="hybridMultilevel"/>
    <w:tmpl w:val="EEA244FE"/>
    <w:lvl w:ilvl="0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num w:numId="1" w16cid:durableId="470444519">
    <w:abstractNumId w:val="0"/>
  </w:num>
  <w:num w:numId="2" w16cid:durableId="1210612831">
    <w:abstractNumId w:val="1"/>
  </w:num>
  <w:num w:numId="3" w16cid:durableId="74324874">
    <w:abstractNumId w:val="2"/>
  </w:num>
  <w:num w:numId="4" w16cid:durableId="1989630647">
    <w:abstractNumId w:val="3"/>
  </w:num>
  <w:num w:numId="5" w16cid:durableId="1553543850">
    <w:abstractNumId w:val="4"/>
  </w:num>
  <w:num w:numId="6" w16cid:durableId="592281583">
    <w:abstractNumId w:val="5"/>
  </w:num>
  <w:num w:numId="7" w16cid:durableId="840852903">
    <w:abstractNumId w:val="6"/>
  </w:num>
  <w:num w:numId="8" w16cid:durableId="1786843652">
    <w:abstractNumId w:val="7"/>
  </w:num>
  <w:num w:numId="9" w16cid:durableId="258805395">
    <w:abstractNumId w:val="22"/>
  </w:num>
  <w:num w:numId="10" w16cid:durableId="1838691754">
    <w:abstractNumId w:val="15"/>
  </w:num>
  <w:num w:numId="11" w16cid:durableId="1144735797">
    <w:abstractNumId w:val="26"/>
  </w:num>
  <w:num w:numId="12" w16cid:durableId="938945866">
    <w:abstractNumId w:val="25"/>
  </w:num>
  <w:num w:numId="13" w16cid:durableId="570163751">
    <w:abstractNumId w:val="20"/>
  </w:num>
  <w:num w:numId="14" w16cid:durableId="1482848713">
    <w:abstractNumId w:val="8"/>
  </w:num>
  <w:num w:numId="15" w16cid:durableId="607204403">
    <w:abstractNumId w:val="21"/>
  </w:num>
  <w:num w:numId="16" w16cid:durableId="312367658">
    <w:abstractNumId w:val="23"/>
  </w:num>
  <w:num w:numId="17" w16cid:durableId="567108118">
    <w:abstractNumId w:val="19"/>
  </w:num>
  <w:num w:numId="18" w16cid:durableId="773939290">
    <w:abstractNumId w:val="14"/>
  </w:num>
  <w:num w:numId="19" w16cid:durableId="290669278">
    <w:abstractNumId w:val="28"/>
  </w:num>
  <w:num w:numId="20" w16cid:durableId="440419920">
    <w:abstractNumId w:val="12"/>
  </w:num>
  <w:num w:numId="21" w16cid:durableId="2137675013">
    <w:abstractNumId w:val="24"/>
  </w:num>
  <w:num w:numId="22" w16cid:durableId="1036201059">
    <w:abstractNumId w:val="9"/>
  </w:num>
  <w:num w:numId="23" w16cid:durableId="544412941">
    <w:abstractNumId w:val="11"/>
  </w:num>
  <w:num w:numId="24" w16cid:durableId="1849444596">
    <w:abstractNumId w:val="13"/>
  </w:num>
  <w:num w:numId="25" w16cid:durableId="1654944852">
    <w:abstractNumId w:val="10"/>
  </w:num>
  <w:num w:numId="26" w16cid:durableId="56246874">
    <w:abstractNumId w:val="16"/>
  </w:num>
  <w:num w:numId="27" w16cid:durableId="1472016321">
    <w:abstractNumId w:val="18"/>
  </w:num>
  <w:num w:numId="28" w16cid:durableId="245847402">
    <w:abstractNumId w:val="17"/>
  </w:num>
  <w:num w:numId="29" w16cid:durableId="209528010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874"/>
    <w:rsid w:val="00002228"/>
    <w:rsid w:val="00002894"/>
    <w:rsid w:val="00005BD7"/>
    <w:rsid w:val="000107AB"/>
    <w:rsid w:val="00013F52"/>
    <w:rsid w:val="0001714A"/>
    <w:rsid w:val="0002022F"/>
    <w:rsid w:val="00020ED7"/>
    <w:rsid w:val="00026E5D"/>
    <w:rsid w:val="000272B3"/>
    <w:rsid w:val="00027CF7"/>
    <w:rsid w:val="00027E74"/>
    <w:rsid w:val="00031874"/>
    <w:rsid w:val="00036699"/>
    <w:rsid w:val="0004153D"/>
    <w:rsid w:val="00043FAD"/>
    <w:rsid w:val="00045587"/>
    <w:rsid w:val="00046DD1"/>
    <w:rsid w:val="00047AA4"/>
    <w:rsid w:val="00047D09"/>
    <w:rsid w:val="00057C06"/>
    <w:rsid w:val="00060037"/>
    <w:rsid w:val="00061EEE"/>
    <w:rsid w:val="0006708C"/>
    <w:rsid w:val="0007047A"/>
    <w:rsid w:val="00073D87"/>
    <w:rsid w:val="00077637"/>
    <w:rsid w:val="000802FB"/>
    <w:rsid w:val="00080346"/>
    <w:rsid w:val="00082474"/>
    <w:rsid w:val="00082805"/>
    <w:rsid w:val="0008331D"/>
    <w:rsid w:val="00083897"/>
    <w:rsid w:val="000848FF"/>
    <w:rsid w:val="00091856"/>
    <w:rsid w:val="00094F46"/>
    <w:rsid w:val="00095F71"/>
    <w:rsid w:val="000A01E4"/>
    <w:rsid w:val="000A1075"/>
    <w:rsid w:val="000A38FD"/>
    <w:rsid w:val="000A494F"/>
    <w:rsid w:val="000A5102"/>
    <w:rsid w:val="000A6EF3"/>
    <w:rsid w:val="000B00DE"/>
    <w:rsid w:val="000B0DF0"/>
    <w:rsid w:val="000B1B49"/>
    <w:rsid w:val="000B31C0"/>
    <w:rsid w:val="000B452B"/>
    <w:rsid w:val="000B4871"/>
    <w:rsid w:val="000C1D05"/>
    <w:rsid w:val="000C284E"/>
    <w:rsid w:val="000C5EC5"/>
    <w:rsid w:val="000D2518"/>
    <w:rsid w:val="000D6A0B"/>
    <w:rsid w:val="000E0108"/>
    <w:rsid w:val="000E2CEA"/>
    <w:rsid w:val="000E336E"/>
    <w:rsid w:val="000E3613"/>
    <w:rsid w:val="000E3D4F"/>
    <w:rsid w:val="000F1049"/>
    <w:rsid w:val="000F2091"/>
    <w:rsid w:val="000F5C36"/>
    <w:rsid w:val="00103799"/>
    <w:rsid w:val="001046AE"/>
    <w:rsid w:val="001071A0"/>
    <w:rsid w:val="00110D4D"/>
    <w:rsid w:val="00117D9F"/>
    <w:rsid w:val="0012016C"/>
    <w:rsid w:val="00121633"/>
    <w:rsid w:val="00122345"/>
    <w:rsid w:val="00125036"/>
    <w:rsid w:val="001334F1"/>
    <w:rsid w:val="0014138F"/>
    <w:rsid w:val="00142712"/>
    <w:rsid w:val="001504B4"/>
    <w:rsid w:val="001506BC"/>
    <w:rsid w:val="00164BF9"/>
    <w:rsid w:val="00166BD1"/>
    <w:rsid w:val="00167443"/>
    <w:rsid w:val="00170F47"/>
    <w:rsid w:val="0017255F"/>
    <w:rsid w:val="0017506F"/>
    <w:rsid w:val="00181F50"/>
    <w:rsid w:val="00192092"/>
    <w:rsid w:val="00192DE0"/>
    <w:rsid w:val="00192F73"/>
    <w:rsid w:val="001A123E"/>
    <w:rsid w:val="001A1AA3"/>
    <w:rsid w:val="001A27EE"/>
    <w:rsid w:val="001A3EB9"/>
    <w:rsid w:val="001A6D86"/>
    <w:rsid w:val="001A7B59"/>
    <w:rsid w:val="001B436F"/>
    <w:rsid w:val="001B4BFA"/>
    <w:rsid w:val="001C0A21"/>
    <w:rsid w:val="001C34FA"/>
    <w:rsid w:val="001C468E"/>
    <w:rsid w:val="001C594A"/>
    <w:rsid w:val="001C60A7"/>
    <w:rsid w:val="001D03BC"/>
    <w:rsid w:val="001D6CC5"/>
    <w:rsid w:val="001D6F3F"/>
    <w:rsid w:val="001E03AB"/>
    <w:rsid w:val="001E0BAC"/>
    <w:rsid w:val="001E1B03"/>
    <w:rsid w:val="001E2483"/>
    <w:rsid w:val="001E6499"/>
    <w:rsid w:val="001E725A"/>
    <w:rsid w:val="001E7C6F"/>
    <w:rsid w:val="001F0DEA"/>
    <w:rsid w:val="001F1F52"/>
    <w:rsid w:val="001F4068"/>
    <w:rsid w:val="001F6196"/>
    <w:rsid w:val="002028EC"/>
    <w:rsid w:val="002040B6"/>
    <w:rsid w:val="0020580B"/>
    <w:rsid w:val="00205C2D"/>
    <w:rsid w:val="00207D9E"/>
    <w:rsid w:val="00207E63"/>
    <w:rsid w:val="0021119B"/>
    <w:rsid w:val="00212102"/>
    <w:rsid w:val="00213467"/>
    <w:rsid w:val="00213AAE"/>
    <w:rsid w:val="00216454"/>
    <w:rsid w:val="002215A9"/>
    <w:rsid w:val="00222607"/>
    <w:rsid w:val="00222CE3"/>
    <w:rsid w:val="00222E2C"/>
    <w:rsid w:val="00222E55"/>
    <w:rsid w:val="00227282"/>
    <w:rsid w:val="00231C39"/>
    <w:rsid w:val="00231D13"/>
    <w:rsid w:val="00233736"/>
    <w:rsid w:val="00245980"/>
    <w:rsid w:val="0024777D"/>
    <w:rsid w:val="00247A13"/>
    <w:rsid w:val="00247EDD"/>
    <w:rsid w:val="00250792"/>
    <w:rsid w:val="00250F09"/>
    <w:rsid w:val="00252915"/>
    <w:rsid w:val="00253487"/>
    <w:rsid w:val="00256A43"/>
    <w:rsid w:val="00263AA8"/>
    <w:rsid w:val="002663E6"/>
    <w:rsid w:val="0027398E"/>
    <w:rsid w:val="00290208"/>
    <w:rsid w:val="00291EFC"/>
    <w:rsid w:val="0029575D"/>
    <w:rsid w:val="00295E35"/>
    <w:rsid w:val="0029614F"/>
    <w:rsid w:val="002A101B"/>
    <w:rsid w:val="002A16AD"/>
    <w:rsid w:val="002A28CD"/>
    <w:rsid w:val="002A42FD"/>
    <w:rsid w:val="002B0172"/>
    <w:rsid w:val="002B0D9C"/>
    <w:rsid w:val="002B290B"/>
    <w:rsid w:val="002B5CF3"/>
    <w:rsid w:val="002B7F56"/>
    <w:rsid w:val="002B7FD1"/>
    <w:rsid w:val="002C3A0E"/>
    <w:rsid w:val="002C52F5"/>
    <w:rsid w:val="002D1A95"/>
    <w:rsid w:val="002D433C"/>
    <w:rsid w:val="002D4EFF"/>
    <w:rsid w:val="002D5562"/>
    <w:rsid w:val="002D7185"/>
    <w:rsid w:val="002E0306"/>
    <w:rsid w:val="002E06BE"/>
    <w:rsid w:val="002E0956"/>
    <w:rsid w:val="002E4546"/>
    <w:rsid w:val="002E473B"/>
    <w:rsid w:val="002E48F9"/>
    <w:rsid w:val="002E5299"/>
    <w:rsid w:val="002E679A"/>
    <w:rsid w:val="002F4022"/>
    <w:rsid w:val="00301C5D"/>
    <w:rsid w:val="00304A18"/>
    <w:rsid w:val="003059FC"/>
    <w:rsid w:val="003070B0"/>
    <w:rsid w:val="00310BD5"/>
    <w:rsid w:val="00311670"/>
    <w:rsid w:val="00312703"/>
    <w:rsid w:val="00312EC1"/>
    <w:rsid w:val="0031346E"/>
    <w:rsid w:val="00314081"/>
    <w:rsid w:val="0031539C"/>
    <w:rsid w:val="003156B4"/>
    <w:rsid w:val="0031669D"/>
    <w:rsid w:val="00321264"/>
    <w:rsid w:val="00323205"/>
    <w:rsid w:val="00323AD1"/>
    <w:rsid w:val="00326040"/>
    <w:rsid w:val="00326155"/>
    <w:rsid w:val="00326F64"/>
    <w:rsid w:val="0033581D"/>
    <w:rsid w:val="00335A1A"/>
    <w:rsid w:val="00336086"/>
    <w:rsid w:val="00344D1F"/>
    <w:rsid w:val="0034785B"/>
    <w:rsid w:val="00352D9E"/>
    <w:rsid w:val="003533AC"/>
    <w:rsid w:val="0035420A"/>
    <w:rsid w:val="00354CBF"/>
    <w:rsid w:val="00360C00"/>
    <w:rsid w:val="00362886"/>
    <w:rsid w:val="00362DEF"/>
    <w:rsid w:val="00365D1B"/>
    <w:rsid w:val="0036618B"/>
    <w:rsid w:val="00367075"/>
    <w:rsid w:val="003705D6"/>
    <w:rsid w:val="00371B7C"/>
    <w:rsid w:val="00375678"/>
    <w:rsid w:val="003872B8"/>
    <w:rsid w:val="0039087A"/>
    <w:rsid w:val="003A4336"/>
    <w:rsid w:val="003A7A7F"/>
    <w:rsid w:val="003B138C"/>
    <w:rsid w:val="003B3408"/>
    <w:rsid w:val="003C1DD2"/>
    <w:rsid w:val="003C2B17"/>
    <w:rsid w:val="003C2F33"/>
    <w:rsid w:val="003C308F"/>
    <w:rsid w:val="003C53E5"/>
    <w:rsid w:val="003C71DA"/>
    <w:rsid w:val="003C7B7C"/>
    <w:rsid w:val="003D0855"/>
    <w:rsid w:val="003D4751"/>
    <w:rsid w:val="003E2E39"/>
    <w:rsid w:val="003E490C"/>
    <w:rsid w:val="003E54D3"/>
    <w:rsid w:val="003E598C"/>
    <w:rsid w:val="003F3256"/>
    <w:rsid w:val="003F38F0"/>
    <w:rsid w:val="003F4AF6"/>
    <w:rsid w:val="003F5123"/>
    <w:rsid w:val="003F6C50"/>
    <w:rsid w:val="004009D8"/>
    <w:rsid w:val="0040378A"/>
    <w:rsid w:val="004045A6"/>
    <w:rsid w:val="004050EB"/>
    <w:rsid w:val="0040525A"/>
    <w:rsid w:val="0040748B"/>
    <w:rsid w:val="00410331"/>
    <w:rsid w:val="00410362"/>
    <w:rsid w:val="00411272"/>
    <w:rsid w:val="00412951"/>
    <w:rsid w:val="00413943"/>
    <w:rsid w:val="00415A12"/>
    <w:rsid w:val="00415A73"/>
    <w:rsid w:val="00417ADE"/>
    <w:rsid w:val="00422211"/>
    <w:rsid w:val="00422A7A"/>
    <w:rsid w:val="00423DB4"/>
    <w:rsid w:val="00424EC3"/>
    <w:rsid w:val="0042530B"/>
    <w:rsid w:val="00425DAB"/>
    <w:rsid w:val="0042631A"/>
    <w:rsid w:val="004345FE"/>
    <w:rsid w:val="0043738F"/>
    <w:rsid w:val="00440513"/>
    <w:rsid w:val="00444E22"/>
    <w:rsid w:val="00447AC9"/>
    <w:rsid w:val="00450B05"/>
    <w:rsid w:val="004553BD"/>
    <w:rsid w:val="00457975"/>
    <w:rsid w:val="004601D4"/>
    <w:rsid w:val="00463894"/>
    <w:rsid w:val="00463F2B"/>
    <w:rsid w:val="00463F5C"/>
    <w:rsid w:val="00464C1B"/>
    <w:rsid w:val="0046626B"/>
    <w:rsid w:val="00466985"/>
    <w:rsid w:val="0046735C"/>
    <w:rsid w:val="004765D5"/>
    <w:rsid w:val="00477299"/>
    <w:rsid w:val="00481158"/>
    <w:rsid w:val="00481354"/>
    <w:rsid w:val="00484AD6"/>
    <w:rsid w:val="004870D3"/>
    <w:rsid w:val="00490AD8"/>
    <w:rsid w:val="00490B7D"/>
    <w:rsid w:val="00494F1E"/>
    <w:rsid w:val="0049647D"/>
    <w:rsid w:val="00496FEE"/>
    <w:rsid w:val="004A08CE"/>
    <w:rsid w:val="004A6994"/>
    <w:rsid w:val="004A6C1D"/>
    <w:rsid w:val="004A719A"/>
    <w:rsid w:val="004B4A49"/>
    <w:rsid w:val="004B518D"/>
    <w:rsid w:val="004B6018"/>
    <w:rsid w:val="004B6EB4"/>
    <w:rsid w:val="004C0523"/>
    <w:rsid w:val="004C1463"/>
    <w:rsid w:val="004C30D2"/>
    <w:rsid w:val="004C4A17"/>
    <w:rsid w:val="004C539D"/>
    <w:rsid w:val="004C5FCC"/>
    <w:rsid w:val="004D0413"/>
    <w:rsid w:val="004D0AB4"/>
    <w:rsid w:val="004D2CAA"/>
    <w:rsid w:val="004D3C6A"/>
    <w:rsid w:val="004D6026"/>
    <w:rsid w:val="004E12A0"/>
    <w:rsid w:val="004E1AE7"/>
    <w:rsid w:val="004E58D8"/>
    <w:rsid w:val="004F0348"/>
    <w:rsid w:val="004F056A"/>
    <w:rsid w:val="004F495F"/>
    <w:rsid w:val="004F4C02"/>
    <w:rsid w:val="004F585A"/>
    <w:rsid w:val="004F5E93"/>
    <w:rsid w:val="00502BBA"/>
    <w:rsid w:val="005036B8"/>
    <w:rsid w:val="005037A0"/>
    <w:rsid w:val="005037D2"/>
    <w:rsid w:val="00505E3E"/>
    <w:rsid w:val="00506990"/>
    <w:rsid w:val="0051047C"/>
    <w:rsid w:val="00511827"/>
    <w:rsid w:val="005121B3"/>
    <w:rsid w:val="00514874"/>
    <w:rsid w:val="00515A45"/>
    <w:rsid w:val="00516F49"/>
    <w:rsid w:val="00517CC1"/>
    <w:rsid w:val="00520A16"/>
    <w:rsid w:val="00530B01"/>
    <w:rsid w:val="005322CA"/>
    <w:rsid w:val="00534111"/>
    <w:rsid w:val="00537248"/>
    <w:rsid w:val="00540427"/>
    <w:rsid w:val="00540E9F"/>
    <w:rsid w:val="00542ED7"/>
    <w:rsid w:val="00543AB9"/>
    <w:rsid w:val="00544EF3"/>
    <w:rsid w:val="0054744F"/>
    <w:rsid w:val="005479C6"/>
    <w:rsid w:val="00552E5B"/>
    <w:rsid w:val="00563579"/>
    <w:rsid w:val="00566533"/>
    <w:rsid w:val="005675C1"/>
    <w:rsid w:val="005720B5"/>
    <w:rsid w:val="00572BA3"/>
    <w:rsid w:val="0057320D"/>
    <w:rsid w:val="005746F8"/>
    <w:rsid w:val="005772C6"/>
    <w:rsid w:val="00580B07"/>
    <w:rsid w:val="00581923"/>
    <w:rsid w:val="00586B63"/>
    <w:rsid w:val="00586E1E"/>
    <w:rsid w:val="005957E8"/>
    <w:rsid w:val="00595B76"/>
    <w:rsid w:val="00595C4E"/>
    <w:rsid w:val="00597F88"/>
    <w:rsid w:val="005A207A"/>
    <w:rsid w:val="005B1672"/>
    <w:rsid w:val="005B1901"/>
    <w:rsid w:val="005B3BDD"/>
    <w:rsid w:val="005B687D"/>
    <w:rsid w:val="005C0B37"/>
    <w:rsid w:val="005D0E2D"/>
    <w:rsid w:val="005D2C81"/>
    <w:rsid w:val="005E0879"/>
    <w:rsid w:val="005E564B"/>
    <w:rsid w:val="005E5AED"/>
    <w:rsid w:val="005E6E38"/>
    <w:rsid w:val="005E7D8A"/>
    <w:rsid w:val="005F0228"/>
    <w:rsid w:val="005F08BF"/>
    <w:rsid w:val="005F6C7A"/>
    <w:rsid w:val="00604022"/>
    <w:rsid w:val="00605B45"/>
    <w:rsid w:val="0060770A"/>
    <w:rsid w:val="00607AE6"/>
    <w:rsid w:val="00610E62"/>
    <w:rsid w:val="00613649"/>
    <w:rsid w:val="00613AEC"/>
    <w:rsid w:val="00614557"/>
    <w:rsid w:val="00614E90"/>
    <w:rsid w:val="0062001D"/>
    <w:rsid w:val="00624B63"/>
    <w:rsid w:val="00625B21"/>
    <w:rsid w:val="0062736A"/>
    <w:rsid w:val="006306F7"/>
    <w:rsid w:val="00630CFD"/>
    <w:rsid w:val="00632ED5"/>
    <w:rsid w:val="00633CEB"/>
    <w:rsid w:val="00634426"/>
    <w:rsid w:val="006344C9"/>
    <w:rsid w:val="0063781B"/>
    <w:rsid w:val="006407EB"/>
    <w:rsid w:val="006454E3"/>
    <w:rsid w:val="00646D48"/>
    <w:rsid w:val="0064747A"/>
    <w:rsid w:val="0065109C"/>
    <w:rsid w:val="00651AAA"/>
    <w:rsid w:val="0065297D"/>
    <w:rsid w:val="00652E1B"/>
    <w:rsid w:val="00653F2A"/>
    <w:rsid w:val="00655D52"/>
    <w:rsid w:val="006567CA"/>
    <w:rsid w:val="00660489"/>
    <w:rsid w:val="00664861"/>
    <w:rsid w:val="006674EA"/>
    <w:rsid w:val="0067484C"/>
    <w:rsid w:val="00680410"/>
    <w:rsid w:val="00680555"/>
    <w:rsid w:val="00684862"/>
    <w:rsid w:val="006859B9"/>
    <w:rsid w:val="00685BBF"/>
    <w:rsid w:val="006909E7"/>
    <w:rsid w:val="00691DE0"/>
    <w:rsid w:val="0069364B"/>
    <w:rsid w:val="00696F48"/>
    <w:rsid w:val="006976D1"/>
    <w:rsid w:val="006A0CB8"/>
    <w:rsid w:val="006A2CB0"/>
    <w:rsid w:val="006A5D4B"/>
    <w:rsid w:val="006A6546"/>
    <w:rsid w:val="006B142A"/>
    <w:rsid w:val="006B19ED"/>
    <w:rsid w:val="006B38CD"/>
    <w:rsid w:val="006C40C2"/>
    <w:rsid w:val="006C6D8F"/>
    <w:rsid w:val="006C77A4"/>
    <w:rsid w:val="006D294C"/>
    <w:rsid w:val="006D2C3B"/>
    <w:rsid w:val="006D45D0"/>
    <w:rsid w:val="006D7CD3"/>
    <w:rsid w:val="006E43A4"/>
    <w:rsid w:val="006E543C"/>
    <w:rsid w:val="006F2506"/>
    <w:rsid w:val="0070437F"/>
    <w:rsid w:val="00705BBE"/>
    <w:rsid w:val="007065AA"/>
    <w:rsid w:val="00711054"/>
    <w:rsid w:val="0071263C"/>
    <w:rsid w:val="00713842"/>
    <w:rsid w:val="0071397E"/>
    <w:rsid w:val="00713A18"/>
    <w:rsid w:val="00713B9D"/>
    <w:rsid w:val="007166C3"/>
    <w:rsid w:val="00716964"/>
    <w:rsid w:val="007218D2"/>
    <w:rsid w:val="00724D14"/>
    <w:rsid w:val="00725A85"/>
    <w:rsid w:val="00725FF5"/>
    <w:rsid w:val="007265E7"/>
    <w:rsid w:val="007267FE"/>
    <w:rsid w:val="00726D75"/>
    <w:rsid w:val="00727EB2"/>
    <w:rsid w:val="0073346E"/>
    <w:rsid w:val="00734B85"/>
    <w:rsid w:val="00734F5C"/>
    <w:rsid w:val="007411CB"/>
    <w:rsid w:val="00745139"/>
    <w:rsid w:val="00752141"/>
    <w:rsid w:val="007564B3"/>
    <w:rsid w:val="007620B2"/>
    <w:rsid w:val="00765073"/>
    <w:rsid w:val="007658A3"/>
    <w:rsid w:val="0076702B"/>
    <w:rsid w:val="00773A11"/>
    <w:rsid w:val="00776EBE"/>
    <w:rsid w:val="007804E7"/>
    <w:rsid w:val="00783A1E"/>
    <w:rsid w:val="00784458"/>
    <w:rsid w:val="0078455B"/>
    <w:rsid w:val="00787137"/>
    <w:rsid w:val="00787391"/>
    <w:rsid w:val="007A1622"/>
    <w:rsid w:val="007A194D"/>
    <w:rsid w:val="007A218C"/>
    <w:rsid w:val="007A2345"/>
    <w:rsid w:val="007A3AE8"/>
    <w:rsid w:val="007A4AA1"/>
    <w:rsid w:val="007B4BFD"/>
    <w:rsid w:val="007B7164"/>
    <w:rsid w:val="007B71F6"/>
    <w:rsid w:val="007B74C0"/>
    <w:rsid w:val="007C1C5E"/>
    <w:rsid w:val="007C3411"/>
    <w:rsid w:val="007C3F47"/>
    <w:rsid w:val="007C6078"/>
    <w:rsid w:val="007D422F"/>
    <w:rsid w:val="007D4F96"/>
    <w:rsid w:val="007D5E21"/>
    <w:rsid w:val="007D68A1"/>
    <w:rsid w:val="007D6C38"/>
    <w:rsid w:val="007D72EE"/>
    <w:rsid w:val="007E1B45"/>
    <w:rsid w:val="007E403C"/>
    <w:rsid w:val="007E4494"/>
    <w:rsid w:val="007E73DF"/>
    <w:rsid w:val="007F24E6"/>
    <w:rsid w:val="007F27DA"/>
    <w:rsid w:val="007F2D7D"/>
    <w:rsid w:val="007F68C1"/>
    <w:rsid w:val="00802339"/>
    <w:rsid w:val="00805E78"/>
    <w:rsid w:val="008069EE"/>
    <w:rsid w:val="008075BE"/>
    <w:rsid w:val="00811137"/>
    <w:rsid w:val="008116EE"/>
    <w:rsid w:val="0081378D"/>
    <w:rsid w:val="00814E05"/>
    <w:rsid w:val="00814F99"/>
    <w:rsid w:val="0082231A"/>
    <w:rsid w:val="00824F5A"/>
    <w:rsid w:val="00833CC4"/>
    <w:rsid w:val="00837112"/>
    <w:rsid w:val="00840C23"/>
    <w:rsid w:val="00841D20"/>
    <w:rsid w:val="00850FC9"/>
    <w:rsid w:val="00851757"/>
    <w:rsid w:val="0085404D"/>
    <w:rsid w:val="00856E64"/>
    <w:rsid w:val="0085747A"/>
    <w:rsid w:val="0086013E"/>
    <w:rsid w:val="00861FF6"/>
    <w:rsid w:val="00863B33"/>
    <w:rsid w:val="00864831"/>
    <w:rsid w:val="008648B8"/>
    <w:rsid w:val="00871284"/>
    <w:rsid w:val="00874273"/>
    <w:rsid w:val="00874F1D"/>
    <w:rsid w:val="0087522A"/>
    <w:rsid w:val="00877033"/>
    <w:rsid w:val="00877086"/>
    <w:rsid w:val="008776A0"/>
    <w:rsid w:val="00877F79"/>
    <w:rsid w:val="00882363"/>
    <w:rsid w:val="00882781"/>
    <w:rsid w:val="00885598"/>
    <w:rsid w:val="00885773"/>
    <w:rsid w:val="00886920"/>
    <w:rsid w:val="00887ED9"/>
    <w:rsid w:val="00894A83"/>
    <w:rsid w:val="00895ECA"/>
    <w:rsid w:val="0089634F"/>
    <w:rsid w:val="008A03F9"/>
    <w:rsid w:val="008A3C0D"/>
    <w:rsid w:val="008A3F84"/>
    <w:rsid w:val="008A66FB"/>
    <w:rsid w:val="008B5904"/>
    <w:rsid w:val="008C38D4"/>
    <w:rsid w:val="008D0314"/>
    <w:rsid w:val="008D1C81"/>
    <w:rsid w:val="008D39BF"/>
    <w:rsid w:val="008D3A56"/>
    <w:rsid w:val="008D4679"/>
    <w:rsid w:val="008D54BB"/>
    <w:rsid w:val="008D5D8F"/>
    <w:rsid w:val="008E08AB"/>
    <w:rsid w:val="008E0C1E"/>
    <w:rsid w:val="008E1159"/>
    <w:rsid w:val="008E5928"/>
    <w:rsid w:val="008E5CCC"/>
    <w:rsid w:val="008F21CB"/>
    <w:rsid w:val="008F38B8"/>
    <w:rsid w:val="00901F65"/>
    <w:rsid w:val="00903547"/>
    <w:rsid w:val="00907129"/>
    <w:rsid w:val="0091258B"/>
    <w:rsid w:val="00912853"/>
    <w:rsid w:val="00912F11"/>
    <w:rsid w:val="00914ED8"/>
    <w:rsid w:val="00915880"/>
    <w:rsid w:val="00924E1A"/>
    <w:rsid w:val="009261C3"/>
    <w:rsid w:val="00927B35"/>
    <w:rsid w:val="00927D45"/>
    <w:rsid w:val="0093236A"/>
    <w:rsid w:val="0094381A"/>
    <w:rsid w:val="00944E48"/>
    <w:rsid w:val="00947C25"/>
    <w:rsid w:val="00950B5E"/>
    <w:rsid w:val="009514A8"/>
    <w:rsid w:val="0095310A"/>
    <w:rsid w:val="00953A35"/>
    <w:rsid w:val="0095435B"/>
    <w:rsid w:val="0095442F"/>
    <w:rsid w:val="009550D5"/>
    <w:rsid w:val="0096080D"/>
    <w:rsid w:val="00960AE6"/>
    <w:rsid w:val="00961B71"/>
    <w:rsid w:val="0096573F"/>
    <w:rsid w:val="0096763E"/>
    <w:rsid w:val="009711D1"/>
    <w:rsid w:val="00977C42"/>
    <w:rsid w:val="00981091"/>
    <w:rsid w:val="009838BB"/>
    <w:rsid w:val="00984532"/>
    <w:rsid w:val="00986C00"/>
    <w:rsid w:val="00990244"/>
    <w:rsid w:val="00994710"/>
    <w:rsid w:val="00995052"/>
    <w:rsid w:val="009974F6"/>
    <w:rsid w:val="009A1B5F"/>
    <w:rsid w:val="009A3C44"/>
    <w:rsid w:val="009A6180"/>
    <w:rsid w:val="009B0DEA"/>
    <w:rsid w:val="009B131B"/>
    <w:rsid w:val="009B53FF"/>
    <w:rsid w:val="009B6DD0"/>
    <w:rsid w:val="009B7E8C"/>
    <w:rsid w:val="009C31E8"/>
    <w:rsid w:val="009C4E50"/>
    <w:rsid w:val="009D3FD1"/>
    <w:rsid w:val="009E26B6"/>
    <w:rsid w:val="009E7BE7"/>
    <w:rsid w:val="009E7C95"/>
    <w:rsid w:val="009F1B32"/>
    <w:rsid w:val="009F6158"/>
    <w:rsid w:val="009F62DE"/>
    <w:rsid w:val="009F78A5"/>
    <w:rsid w:val="00A00E90"/>
    <w:rsid w:val="00A02C57"/>
    <w:rsid w:val="00A02FE2"/>
    <w:rsid w:val="00A059B2"/>
    <w:rsid w:val="00A16C3E"/>
    <w:rsid w:val="00A20600"/>
    <w:rsid w:val="00A20937"/>
    <w:rsid w:val="00A22462"/>
    <w:rsid w:val="00A22BB8"/>
    <w:rsid w:val="00A24945"/>
    <w:rsid w:val="00A25956"/>
    <w:rsid w:val="00A329A0"/>
    <w:rsid w:val="00A335D3"/>
    <w:rsid w:val="00A34447"/>
    <w:rsid w:val="00A35AF2"/>
    <w:rsid w:val="00A42FFC"/>
    <w:rsid w:val="00A431DB"/>
    <w:rsid w:val="00A434E4"/>
    <w:rsid w:val="00A4790A"/>
    <w:rsid w:val="00A5034D"/>
    <w:rsid w:val="00A51FA1"/>
    <w:rsid w:val="00A542FF"/>
    <w:rsid w:val="00A54E91"/>
    <w:rsid w:val="00A57917"/>
    <w:rsid w:val="00A63443"/>
    <w:rsid w:val="00A6386A"/>
    <w:rsid w:val="00A645FD"/>
    <w:rsid w:val="00A71869"/>
    <w:rsid w:val="00A7471B"/>
    <w:rsid w:val="00A74C94"/>
    <w:rsid w:val="00A854E3"/>
    <w:rsid w:val="00A93240"/>
    <w:rsid w:val="00A94486"/>
    <w:rsid w:val="00AA518C"/>
    <w:rsid w:val="00AA58E9"/>
    <w:rsid w:val="00AA5BBE"/>
    <w:rsid w:val="00AA66B2"/>
    <w:rsid w:val="00AA6E9F"/>
    <w:rsid w:val="00AA7341"/>
    <w:rsid w:val="00AB2021"/>
    <w:rsid w:val="00AB4FCF"/>
    <w:rsid w:val="00AC0896"/>
    <w:rsid w:val="00AC60A6"/>
    <w:rsid w:val="00AC623A"/>
    <w:rsid w:val="00AD00B7"/>
    <w:rsid w:val="00AE06C4"/>
    <w:rsid w:val="00AE0B6E"/>
    <w:rsid w:val="00AE35D4"/>
    <w:rsid w:val="00AE3907"/>
    <w:rsid w:val="00AE48B4"/>
    <w:rsid w:val="00AE5D3E"/>
    <w:rsid w:val="00AE6C4D"/>
    <w:rsid w:val="00AE76A5"/>
    <w:rsid w:val="00AE79A2"/>
    <w:rsid w:val="00AF3553"/>
    <w:rsid w:val="00AF4470"/>
    <w:rsid w:val="00AF4CF7"/>
    <w:rsid w:val="00AF6235"/>
    <w:rsid w:val="00AF7CEB"/>
    <w:rsid w:val="00B01B34"/>
    <w:rsid w:val="00B02E08"/>
    <w:rsid w:val="00B058C0"/>
    <w:rsid w:val="00B05B39"/>
    <w:rsid w:val="00B104FF"/>
    <w:rsid w:val="00B12F0E"/>
    <w:rsid w:val="00B16500"/>
    <w:rsid w:val="00B17C7A"/>
    <w:rsid w:val="00B20C7B"/>
    <w:rsid w:val="00B22771"/>
    <w:rsid w:val="00B234BC"/>
    <w:rsid w:val="00B23A08"/>
    <w:rsid w:val="00B24265"/>
    <w:rsid w:val="00B2525D"/>
    <w:rsid w:val="00B25395"/>
    <w:rsid w:val="00B2678E"/>
    <w:rsid w:val="00B27A00"/>
    <w:rsid w:val="00B31970"/>
    <w:rsid w:val="00B31FE9"/>
    <w:rsid w:val="00B405A4"/>
    <w:rsid w:val="00B40D66"/>
    <w:rsid w:val="00B40FEA"/>
    <w:rsid w:val="00B420C2"/>
    <w:rsid w:val="00B443FC"/>
    <w:rsid w:val="00B46714"/>
    <w:rsid w:val="00B46C7F"/>
    <w:rsid w:val="00B603CE"/>
    <w:rsid w:val="00B6073D"/>
    <w:rsid w:val="00B64E29"/>
    <w:rsid w:val="00B669A5"/>
    <w:rsid w:val="00B6733E"/>
    <w:rsid w:val="00B67CD2"/>
    <w:rsid w:val="00B7094C"/>
    <w:rsid w:val="00B7179D"/>
    <w:rsid w:val="00B71EA1"/>
    <w:rsid w:val="00B72165"/>
    <w:rsid w:val="00B73BE1"/>
    <w:rsid w:val="00B75A5A"/>
    <w:rsid w:val="00B803BF"/>
    <w:rsid w:val="00B824FD"/>
    <w:rsid w:val="00B82873"/>
    <w:rsid w:val="00B85598"/>
    <w:rsid w:val="00B9149C"/>
    <w:rsid w:val="00B9370F"/>
    <w:rsid w:val="00B94192"/>
    <w:rsid w:val="00BA0D06"/>
    <w:rsid w:val="00BA0D6B"/>
    <w:rsid w:val="00BA10A5"/>
    <w:rsid w:val="00BA2685"/>
    <w:rsid w:val="00BA274C"/>
    <w:rsid w:val="00BA2856"/>
    <w:rsid w:val="00BA6882"/>
    <w:rsid w:val="00BA71DA"/>
    <w:rsid w:val="00BB2166"/>
    <w:rsid w:val="00BB7C2C"/>
    <w:rsid w:val="00BC0957"/>
    <w:rsid w:val="00BC3629"/>
    <w:rsid w:val="00BD3746"/>
    <w:rsid w:val="00BD6B31"/>
    <w:rsid w:val="00BD7B8A"/>
    <w:rsid w:val="00BE13DC"/>
    <w:rsid w:val="00BE2D07"/>
    <w:rsid w:val="00BE335E"/>
    <w:rsid w:val="00BE3A7E"/>
    <w:rsid w:val="00BE5566"/>
    <w:rsid w:val="00BF2764"/>
    <w:rsid w:val="00BF3EE7"/>
    <w:rsid w:val="00BF416A"/>
    <w:rsid w:val="00BF6FFC"/>
    <w:rsid w:val="00C000A9"/>
    <w:rsid w:val="00C00B2E"/>
    <w:rsid w:val="00C11057"/>
    <w:rsid w:val="00C16252"/>
    <w:rsid w:val="00C17E82"/>
    <w:rsid w:val="00C2026D"/>
    <w:rsid w:val="00C21764"/>
    <w:rsid w:val="00C22C92"/>
    <w:rsid w:val="00C251A3"/>
    <w:rsid w:val="00C258E4"/>
    <w:rsid w:val="00C30CC8"/>
    <w:rsid w:val="00C3709E"/>
    <w:rsid w:val="00C37335"/>
    <w:rsid w:val="00C37A51"/>
    <w:rsid w:val="00C43341"/>
    <w:rsid w:val="00C50B01"/>
    <w:rsid w:val="00C51008"/>
    <w:rsid w:val="00C51A9C"/>
    <w:rsid w:val="00C5213D"/>
    <w:rsid w:val="00C52B5D"/>
    <w:rsid w:val="00C5312C"/>
    <w:rsid w:val="00C53996"/>
    <w:rsid w:val="00C54D95"/>
    <w:rsid w:val="00C5646C"/>
    <w:rsid w:val="00C56CC2"/>
    <w:rsid w:val="00C6271A"/>
    <w:rsid w:val="00C62C5F"/>
    <w:rsid w:val="00C67E94"/>
    <w:rsid w:val="00C70543"/>
    <w:rsid w:val="00C715C2"/>
    <w:rsid w:val="00C72E25"/>
    <w:rsid w:val="00C73F73"/>
    <w:rsid w:val="00C747CA"/>
    <w:rsid w:val="00C80AEA"/>
    <w:rsid w:val="00C814E2"/>
    <w:rsid w:val="00C83C2D"/>
    <w:rsid w:val="00C85A88"/>
    <w:rsid w:val="00C917A7"/>
    <w:rsid w:val="00C95744"/>
    <w:rsid w:val="00C95B5D"/>
    <w:rsid w:val="00C96703"/>
    <w:rsid w:val="00C9670F"/>
    <w:rsid w:val="00CA2999"/>
    <w:rsid w:val="00CA2DEE"/>
    <w:rsid w:val="00CA4CD4"/>
    <w:rsid w:val="00CA5C37"/>
    <w:rsid w:val="00CB3CE8"/>
    <w:rsid w:val="00CB5179"/>
    <w:rsid w:val="00CB5C5B"/>
    <w:rsid w:val="00CB7873"/>
    <w:rsid w:val="00CD6658"/>
    <w:rsid w:val="00CD785A"/>
    <w:rsid w:val="00CE0020"/>
    <w:rsid w:val="00CE59FF"/>
    <w:rsid w:val="00CE7498"/>
    <w:rsid w:val="00CE74F9"/>
    <w:rsid w:val="00CF1982"/>
    <w:rsid w:val="00CF1FDE"/>
    <w:rsid w:val="00CF4599"/>
    <w:rsid w:val="00CF7FE7"/>
    <w:rsid w:val="00D00C22"/>
    <w:rsid w:val="00D01BDE"/>
    <w:rsid w:val="00D042C3"/>
    <w:rsid w:val="00D04300"/>
    <w:rsid w:val="00D114B6"/>
    <w:rsid w:val="00D1282D"/>
    <w:rsid w:val="00D17AB8"/>
    <w:rsid w:val="00D20D70"/>
    <w:rsid w:val="00D22887"/>
    <w:rsid w:val="00D22A43"/>
    <w:rsid w:val="00D27A43"/>
    <w:rsid w:val="00D27EB3"/>
    <w:rsid w:val="00D27EEF"/>
    <w:rsid w:val="00D33425"/>
    <w:rsid w:val="00D37517"/>
    <w:rsid w:val="00D4422C"/>
    <w:rsid w:val="00D46695"/>
    <w:rsid w:val="00D5095C"/>
    <w:rsid w:val="00D52D5F"/>
    <w:rsid w:val="00D55D3A"/>
    <w:rsid w:val="00D602DF"/>
    <w:rsid w:val="00D6090F"/>
    <w:rsid w:val="00D61299"/>
    <w:rsid w:val="00D61BF0"/>
    <w:rsid w:val="00D70D68"/>
    <w:rsid w:val="00D7362C"/>
    <w:rsid w:val="00D77280"/>
    <w:rsid w:val="00D80327"/>
    <w:rsid w:val="00D80462"/>
    <w:rsid w:val="00D80DE9"/>
    <w:rsid w:val="00D81012"/>
    <w:rsid w:val="00D82046"/>
    <w:rsid w:val="00D84DA4"/>
    <w:rsid w:val="00D85C94"/>
    <w:rsid w:val="00D872E5"/>
    <w:rsid w:val="00D90154"/>
    <w:rsid w:val="00D91445"/>
    <w:rsid w:val="00D95642"/>
    <w:rsid w:val="00DA1040"/>
    <w:rsid w:val="00DA163E"/>
    <w:rsid w:val="00DA2435"/>
    <w:rsid w:val="00DA361E"/>
    <w:rsid w:val="00DA5460"/>
    <w:rsid w:val="00DA76AD"/>
    <w:rsid w:val="00DA7BAC"/>
    <w:rsid w:val="00DB133F"/>
    <w:rsid w:val="00DC2798"/>
    <w:rsid w:val="00DC3808"/>
    <w:rsid w:val="00DD2C9E"/>
    <w:rsid w:val="00DD591F"/>
    <w:rsid w:val="00DD6203"/>
    <w:rsid w:val="00DD6D3E"/>
    <w:rsid w:val="00DE1647"/>
    <w:rsid w:val="00DE27AD"/>
    <w:rsid w:val="00DE46E7"/>
    <w:rsid w:val="00DE6393"/>
    <w:rsid w:val="00DE785C"/>
    <w:rsid w:val="00DF394C"/>
    <w:rsid w:val="00DF44DB"/>
    <w:rsid w:val="00DF5D29"/>
    <w:rsid w:val="00DF7706"/>
    <w:rsid w:val="00DF77C7"/>
    <w:rsid w:val="00E0025A"/>
    <w:rsid w:val="00E00CFB"/>
    <w:rsid w:val="00E00FFE"/>
    <w:rsid w:val="00E01C92"/>
    <w:rsid w:val="00E05D78"/>
    <w:rsid w:val="00E06D16"/>
    <w:rsid w:val="00E13010"/>
    <w:rsid w:val="00E157D4"/>
    <w:rsid w:val="00E1582A"/>
    <w:rsid w:val="00E17939"/>
    <w:rsid w:val="00E250D9"/>
    <w:rsid w:val="00E264F0"/>
    <w:rsid w:val="00E272A0"/>
    <w:rsid w:val="00E37EB6"/>
    <w:rsid w:val="00E405A9"/>
    <w:rsid w:val="00E408EE"/>
    <w:rsid w:val="00E40EC9"/>
    <w:rsid w:val="00E44B6F"/>
    <w:rsid w:val="00E45412"/>
    <w:rsid w:val="00E4774D"/>
    <w:rsid w:val="00E623BD"/>
    <w:rsid w:val="00E74901"/>
    <w:rsid w:val="00E77170"/>
    <w:rsid w:val="00E80727"/>
    <w:rsid w:val="00E82FC5"/>
    <w:rsid w:val="00E84AEE"/>
    <w:rsid w:val="00E856FE"/>
    <w:rsid w:val="00E85E6A"/>
    <w:rsid w:val="00E90A84"/>
    <w:rsid w:val="00E92E8C"/>
    <w:rsid w:val="00E97354"/>
    <w:rsid w:val="00EA3DF8"/>
    <w:rsid w:val="00EA45A9"/>
    <w:rsid w:val="00EA4801"/>
    <w:rsid w:val="00EA58CF"/>
    <w:rsid w:val="00EA7A19"/>
    <w:rsid w:val="00EB3E01"/>
    <w:rsid w:val="00EB50BD"/>
    <w:rsid w:val="00EB6066"/>
    <w:rsid w:val="00EB6A12"/>
    <w:rsid w:val="00EB759B"/>
    <w:rsid w:val="00EB75AB"/>
    <w:rsid w:val="00EC0C70"/>
    <w:rsid w:val="00EC4529"/>
    <w:rsid w:val="00EC5736"/>
    <w:rsid w:val="00ED0B34"/>
    <w:rsid w:val="00ED31AE"/>
    <w:rsid w:val="00ED49AF"/>
    <w:rsid w:val="00ED4EB5"/>
    <w:rsid w:val="00ED6A34"/>
    <w:rsid w:val="00ED7420"/>
    <w:rsid w:val="00EE23C4"/>
    <w:rsid w:val="00EE33EB"/>
    <w:rsid w:val="00EE4B06"/>
    <w:rsid w:val="00EE5A5E"/>
    <w:rsid w:val="00EE7994"/>
    <w:rsid w:val="00EF0E28"/>
    <w:rsid w:val="00EF45D7"/>
    <w:rsid w:val="00EF519F"/>
    <w:rsid w:val="00EF5574"/>
    <w:rsid w:val="00EF5B22"/>
    <w:rsid w:val="00EF60B4"/>
    <w:rsid w:val="00EF7C52"/>
    <w:rsid w:val="00F01487"/>
    <w:rsid w:val="00F02332"/>
    <w:rsid w:val="00F110C3"/>
    <w:rsid w:val="00F111AD"/>
    <w:rsid w:val="00F12730"/>
    <w:rsid w:val="00F17337"/>
    <w:rsid w:val="00F20C3F"/>
    <w:rsid w:val="00F22051"/>
    <w:rsid w:val="00F223EC"/>
    <w:rsid w:val="00F2384B"/>
    <w:rsid w:val="00F32C20"/>
    <w:rsid w:val="00F33F87"/>
    <w:rsid w:val="00F34752"/>
    <w:rsid w:val="00F36718"/>
    <w:rsid w:val="00F37A65"/>
    <w:rsid w:val="00F44F98"/>
    <w:rsid w:val="00F45547"/>
    <w:rsid w:val="00F46BBB"/>
    <w:rsid w:val="00F47D91"/>
    <w:rsid w:val="00F536FE"/>
    <w:rsid w:val="00F538CA"/>
    <w:rsid w:val="00F5519A"/>
    <w:rsid w:val="00F5641C"/>
    <w:rsid w:val="00F60C9C"/>
    <w:rsid w:val="00F61A54"/>
    <w:rsid w:val="00F62640"/>
    <w:rsid w:val="00F66998"/>
    <w:rsid w:val="00F73C7D"/>
    <w:rsid w:val="00F80221"/>
    <w:rsid w:val="00F82FC2"/>
    <w:rsid w:val="00F83C58"/>
    <w:rsid w:val="00F846E9"/>
    <w:rsid w:val="00F85286"/>
    <w:rsid w:val="00F86043"/>
    <w:rsid w:val="00F87660"/>
    <w:rsid w:val="00F87E41"/>
    <w:rsid w:val="00F92159"/>
    <w:rsid w:val="00F92563"/>
    <w:rsid w:val="00F9536C"/>
    <w:rsid w:val="00F96269"/>
    <w:rsid w:val="00FA3A54"/>
    <w:rsid w:val="00FA68AE"/>
    <w:rsid w:val="00FB16EC"/>
    <w:rsid w:val="00FB1C19"/>
    <w:rsid w:val="00FB1E25"/>
    <w:rsid w:val="00FB2CE6"/>
    <w:rsid w:val="00FB4786"/>
    <w:rsid w:val="00FB6A7E"/>
    <w:rsid w:val="00FC40F5"/>
    <w:rsid w:val="00FC7996"/>
    <w:rsid w:val="00FD029A"/>
    <w:rsid w:val="00FD16FC"/>
    <w:rsid w:val="00FD3A6C"/>
    <w:rsid w:val="00FD4A44"/>
    <w:rsid w:val="00FD5719"/>
    <w:rsid w:val="00FE05F5"/>
    <w:rsid w:val="00FE2CAD"/>
    <w:rsid w:val="00FE433F"/>
    <w:rsid w:val="00FE7231"/>
    <w:rsid w:val="00FE772B"/>
    <w:rsid w:val="00FF3F7F"/>
    <w:rsid w:val="00FF5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5A5EC"/>
  <w15:docId w15:val="{F59A6CAE-1055-442E-8F8E-AC46E10B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216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BB2166"/>
    <w:pPr>
      <w:keepNext/>
      <w:tabs>
        <w:tab w:val="num" w:pos="432"/>
      </w:tabs>
      <w:ind w:left="432" w:hanging="432"/>
      <w:outlineLvl w:val="0"/>
    </w:pPr>
    <w:rPr>
      <w:rFonts w:ascii="Verdana" w:hAnsi="Verdana"/>
      <w:b/>
    </w:rPr>
  </w:style>
  <w:style w:type="paragraph" w:styleId="Heading2">
    <w:name w:val="heading 2"/>
    <w:basedOn w:val="Normal"/>
    <w:next w:val="Normal"/>
    <w:qFormat/>
    <w:rsid w:val="00BB2166"/>
    <w:pPr>
      <w:keepNext/>
      <w:tabs>
        <w:tab w:val="num" w:pos="576"/>
      </w:tabs>
      <w:ind w:left="720" w:right="-180" w:hanging="720"/>
      <w:outlineLvl w:val="1"/>
    </w:pPr>
    <w:rPr>
      <w:rFonts w:ascii="Verdana" w:hAnsi="Verdana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BB2166"/>
    <w:rPr>
      <w:rFonts w:ascii="Wingdings" w:hAnsi="Wingdings"/>
    </w:rPr>
  </w:style>
  <w:style w:type="character" w:customStyle="1" w:styleId="WW8Num3z0">
    <w:name w:val="WW8Num3z0"/>
    <w:rsid w:val="00BB2166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BB2166"/>
    <w:rPr>
      <w:rFonts w:ascii="Symbol" w:hAnsi="Symbol"/>
    </w:rPr>
  </w:style>
  <w:style w:type="character" w:customStyle="1" w:styleId="WW8Num5z0">
    <w:name w:val="WW8Num5z0"/>
    <w:rsid w:val="00BB216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BB2166"/>
    <w:rPr>
      <w:rFonts w:ascii="Symbol" w:hAnsi="Symbol"/>
    </w:rPr>
  </w:style>
  <w:style w:type="character" w:customStyle="1" w:styleId="WW8Num7z0">
    <w:name w:val="WW8Num7z0"/>
    <w:rsid w:val="00BB2166"/>
    <w:rPr>
      <w:rFonts w:ascii="Wingdings" w:hAnsi="Wingdings"/>
    </w:rPr>
  </w:style>
  <w:style w:type="character" w:customStyle="1" w:styleId="WW8Num8z0">
    <w:name w:val="WW8Num8z0"/>
    <w:rsid w:val="00BB2166"/>
    <w:rPr>
      <w:rFonts w:ascii="Wingdings" w:hAnsi="Wingdings"/>
    </w:rPr>
  </w:style>
  <w:style w:type="character" w:customStyle="1" w:styleId="Absatz-Standardschriftart">
    <w:name w:val="Absatz-Standardschriftart"/>
    <w:rsid w:val="00BB2166"/>
  </w:style>
  <w:style w:type="character" w:customStyle="1" w:styleId="WW-Absatz-Standardschriftart">
    <w:name w:val="WW-Absatz-Standardschriftart"/>
    <w:rsid w:val="00BB2166"/>
  </w:style>
  <w:style w:type="character" w:customStyle="1" w:styleId="WW-Absatz-Standardschriftart1">
    <w:name w:val="WW-Absatz-Standardschriftart1"/>
    <w:rsid w:val="00BB2166"/>
  </w:style>
  <w:style w:type="character" w:customStyle="1" w:styleId="WW-Absatz-Standardschriftart11">
    <w:name w:val="WW-Absatz-Standardschriftart11"/>
    <w:rsid w:val="00BB2166"/>
  </w:style>
  <w:style w:type="character" w:customStyle="1" w:styleId="WW-Absatz-Standardschriftart111">
    <w:name w:val="WW-Absatz-Standardschriftart111"/>
    <w:rsid w:val="00BB2166"/>
  </w:style>
  <w:style w:type="character" w:customStyle="1" w:styleId="WW-Absatz-Standardschriftart1111">
    <w:name w:val="WW-Absatz-Standardschriftart1111"/>
    <w:rsid w:val="00BB2166"/>
  </w:style>
  <w:style w:type="character" w:customStyle="1" w:styleId="WW-Absatz-Standardschriftart11111">
    <w:name w:val="WW-Absatz-Standardschriftart11111"/>
    <w:rsid w:val="00BB2166"/>
  </w:style>
  <w:style w:type="character" w:customStyle="1" w:styleId="WW-Absatz-Standardschriftart111111">
    <w:name w:val="WW-Absatz-Standardschriftart111111"/>
    <w:rsid w:val="00BB2166"/>
  </w:style>
  <w:style w:type="character" w:customStyle="1" w:styleId="WW-Absatz-Standardschriftart1111111">
    <w:name w:val="WW-Absatz-Standardschriftart1111111"/>
    <w:rsid w:val="00BB2166"/>
  </w:style>
  <w:style w:type="character" w:customStyle="1" w:styleId="WW-Absatz-Standardschriftart11111111">
    <w:name w:val="WW-Absatz-Standardschriftart11111111"/>
    <w:rsid w:val="00BB2166"/>
  </w:style>
  <w:style w:type="character" w:customStyle="1" w:styleId="WW-Absatz-Standardschriftart111111111">
    <w:name w:val="WW-Absatz-Standardschriftart111111111"/>
    <w:rsid w:val="00BB2166"/>
  </w:style>
  <w:style w:type="character" w:customStyle="1" w:styleId="WW-Absatz-Standardschriftart1111111111">
    <w:name w:val="WW-Absatz-Standardschriftart1111111111"/>
    <w:rsid w:val="00BB2166"/>
  </w:style>
  <w:style w:type="character" w:customStyle="1" w:styleId="WW-Absatz-Standardschriftart11111111111">
    <w:name w:val="WW-Absatz-Standardschriftart11111111111"/>
    <w:rsid w:val="00BB2166"/>
  </w:style>
  <w:style w:type="character" w:customStyle="1" w:styleId="WW-Absatz-Standardschriftart111111111111">
    <w:name w:val="WW-Absatz-Standardschriftart111111111111"/>
    <w:rsid w:val="00BB2166"/>
  </w:style>
  <w:style w:type="character" w:customStyle="1" w:styleId="WW-Absatz-Standardschriftart1111111111111">
    <w:name w:val="WW-Absatz-Standardschriftart1111111111111"/>
    <w:rsid w:val="00BB2166"/>
  </w:style>
  <w:style w:type="character" w:customStyle="1" w:styleId="WW-Absatz-Standardschriftart11111111111111">
    <w:name w:val="WW-Absatz-Standardschriftart11111111111111"/>
    <w:rsid w:val="00BB2166"/>
  </w:style>
  <w:style w:type="character" w:customStyle="1" w:styleId="WW-Absatz-Standardschriftart111111111111111">
    <w:name w:val="WW-Absatz-Standardschriftart111111111111111"/>
    <w:rsid w:val="00BB2166"/>
  </w:style>
  <w:style w:type="character" w:customStyle="1" w:styleId="WW-Absatz-Standardschriftart1111111111111111">
    <w:name w:val="WW-Absatz-Standardschriftart1111111111111111"/>
    <w:rsid w:val="00BB2166"/>
  </w:style>
  <w:style w:type="character" w:customStyle="1" w:styleId="WW-Absatz-Standardschriftart11111111111111111">
    <w:name w:val="WW-Absatz-Standardschriftart11111111111111111"/>
    <w:rsid w:val="00BB2166"/>
  </w:style>
  <w:style w:type="character" w:customStyle="1" w:styleId="WW-Absatz-Standardschriftart111111111111111111">
    <w:name w:val="WW-Absatz-Standardschriftart111111111111111111"/>
    <w:rsid w:val="00BB2166"/>
  </w:style>
  <w:style w:type="character" w:customStyle="1" w:styleId="WW-Absatz-Standardschriftart1111111111111111111">
    <w:name w:val="WW-Absatz-Standardschriftart1111111111111111111"/>
    <w:rsid w:val="00BB2166"/>
  </w:style>
  <w:style w:type="character" w:customStyle="1" w:styleId="WW-Absatz-Standardschriftart11111111111111111111">
    <w:name w:val="WW-Absatz-Standardschriftart11111111111111111111"/>
    <w:rsid w:val="00BB2166"/>
  </w:style>
  <w:style w:type="character" w:customStyle="1" w:styleId="WW-Absatz-Standardschriftart111111111111111111111">
    <w:name w:val="WW-Absatz-Standardschriftart111111111111111111111"/>
    <w:rsid w:val="00BB2166"/>
  </w:style>
  <w:style w:type="character" w:customStyle="1" w:styleId="WW-Absatz-Standardschriftart1111111111111111111111">
    <w:name w:val="WW-Absatz-Standardschriftart1111111111111111111111"/>
    <w:rsid w:val="00BB2166"/>
  </w:style>
  <w:style w:type="character" w:customStyle="1" w:styleId="WW-Absatz-Standardschriftart11111111111111111111111">
    <w:name w:val="WW-Absatz-Standardschriftart11111111111111111111111"/>
    <w:rsid w:val="00BB2166"/>
  </w:style>
  <w:style w:type="character" w:customStyle="1" w:styleId="WW-Absatz-Standardschriftart111111111111111111111111">
    <w:name w:val="WW-Absatz-Standardschriftart111111111111111111111111"/>
    <w:rsid w:val="00BB2166"/>
  </w:style>
  <w:style w:type="character" w:customStyle="1" w:styleId="WW-Absatz-Standardschriftart1111111111111111111111111">
    <w:name w:val="WW-Absatz-Standardschriftart1111111111111111111111111"/>
    <w:rsid w:val="00BB2166"/>
  </w:style>
  <w:style w:type="character" w:customStyle="1" w:styleId="WW-Absatz-Standardschriftart11111111111111111111111111">
    <w:name w:val="WW-Absatz-Standardschriftart11111111111111111111111111"/>
    <w:rsid w:val="00BB2166"/>
  </w:style>
  <w:style w:type="character" w:customStyle="1" w:styleId="WW-Absatz-Standardschriftart111111111111111111111111111">
    <w:name w:val="WW-Absatz-Standardschriftart111111111111111111111111111"/>
    <w:rsid w:val="00BB2166"/>
  </w:style>
  <w:style w:type="character" w:customStyle="1" w:styleId="WW-Absatz-Standardschriftart1111111111111111111111111111">
    <w:name w:val="WW-Absatz-Standardschriftart1111111111111111111111111111"/>
    <w:rsid w:val="00BB2166"/>
  </w:style>
  <w:style w:type="character" w:customStyle="1" w:styleId="WW-Absatz-Standardschriftart11111111111111111111111111111">
    <w:name w:val="WW-Absatz-Standardschriftart11111111111111111111111111111"/>
    <w:rsid w:val="00BB2166"/>
  </w:style>
  <w:style w:type="character" w:customStyle="1" w:styleId="WW-Absatz-Standardschriftart111111111111111111111111111111">
    <w:name w:val="WW-Absatz-Standardschriftart111111111111111111111111111111"/>
    <w:rsid w:val="00BB2166"/>
  </w:style>
  <w:style w:type="character" w:customStyle="1" w:styleId="WW-Absatz-Standardschriftart1111111111111111111111111111111">
    <w:name w:val="WW-Absatz-Standardschriftart1111111111111111111111111111111"/>
    <w:rsid w:val="00BB2166"/>
  </w:style>
  <w:style w:type="character" w:customStyle="1" w:styleId="WW-Absatz-Standardschriftart11111111111111111111111111111111">
    <w:name w:val="WW-Absatz-Standardschriftart11111111111111111111111111111111"/>
    <w:rsid w:val="00BB2166"/>
  </w:style>
  <w:style w:type="character" w:customStyle="1" w:styleId="WW-Absatz-Standardschriftart111111111111111111111111111111111">
    <w:name w:val="WW-Absatz-Standardschriftart111111111111111111111111111111111"/>
    <w:rsid w:val="00BB2166"/>
  </w:style>
  <w:style w:type="character" w:customStyle="1" w:styleId="WW-Absatz-Standardschriftart1111111111111111111111111111111111">
    <w:name w:val="WW-Absatz-Standardschriftart1111111111111111111111111111111111"/>
    <w:rsid w:val="00BB2166"/>
  </w:style>
  <w:style w:type="character" w:customStyle="1" w:styleId="WW-Absatz-Standardschriftart11111111111111111111111111111111111">
    <w:name w:val="WW-Absatz-Standardschriftart11111111111111111111111111111111111"/>
    <w:rsid w:val="00BB2166"/>
  </w:style>
  <w:style w:type="character" w:customStyle="1" w:styleId="WW-Absatz-Standardschriftart111111111111111111111111111111111111">
    <w:name w:val="WW-Absatz-Standardschriftart111111111111111111111111111111111111"/>
    <w:rsid w:val="00BB2166"/>
  </w:style>
  <w:style w:type="character" w:customStyle="1" w:styleId="WW-Absatz-Standardschriftart1111111111111111111111111111111111111">
    <w:name w:val="WW-Absatz-Standardschriftart1111111111111111111111111111111111111"/>
    <w:rsid w:val="00BB2166"/>
  </w:style>
  <w:style w:type="character" w:customStyle="1" w:styleId="WW-Absatz-Standardschriftart11111111111111111111111111111111111111">
    <w:name w:val="WW-Absatz-Standardschriftart11111111111111111111111111111111111111"/>
    <w:rsid w:val="00BB2166"/>
  </w:style>
  <w:style w:type="character" w:customStyle="1" w:styleId="WW-Absatz-Standardschriftart111111111111111111111111111111111111111">
    <w:name w:val="WW-Absatz-Standardschriftart111111111111111111111111111111111111111"/>
    <w:rsid w:val="00BB2166"/>
  </w:style>
  <w:style w:type="character" w:customStyle="1" w:styleId="WW-Absatz-Standardschriftart1111111111111111111111111111111111111111">
    <w:name w:val="WW-Absatz-Standardschriftart1111111111111111111111111111111111111111"/>
    <w:rsid w:val="00BB2166"/>
  </w:style>
  <w:style w:type="character" w:customStyle="1" w:styleId="WW-Absatz-Standardschriftart11111111111111111111111111111111111111111">
    <w:name w:val="WW-Absatz-Standardschriftart11111111111111111111111111111111111111111"/>
    <w:rsid w:val="00BB2166"/>
  </w:style>
  <w:style w:type="character" w:customStyle="1" w:styleId="WW-Absatz-Standardschriftart111111111111111111111111111111111111111111">
    <w:name w:val="WW-Absatz-Standardschriftart111111111111111111111111111111111111111111"/>
    <w:rsid w:val="00BB2166"/>
  </w:style>
  <w:style w:type="character" w:customStyle="1" w:styleId="WW-Absatz-Standardschriftart1111111111111111111111111111111111111111111">
    <w:name w:val="WW-Absatz-Standardschriftart1111111111111111111111111111111111111111111"/>
    <w:rsid w:val="00BB2166"/>
  </w:style>
  <w:style w:type="character" w:customStyle="1" w:styleId="WW-Absatz-Standardschriftart11111111111111111111111111111111111111111111">
    <w:name w:val="WW-Absatz-Standardschriftart11111111111111111111111111111111111111111111"/>
    <w:rsid w:val="00BB2166"/>
  </w:style>
  <w:style w:type="character" w:customStyle="1" w:styleId="WW-Absatz-Standardschriftart111111111111111111111111111111111111111111111">
    <w:name w:val="WW-Absatz-Standardschriftart111111111111111111111111111111111111111111111"/>
    <w:rsid w:val="00BB2166"/>
  </w:style>
  <w:style w:type="character" w:customStyle="1" w:styleId="WW8Num1z0">
    <w:name w:val="WW8Num1z0"/>
    <w:rsid w:val="00BB2166"/>
    <w:rPr>
      <w:rFonts w:ascii="Wingdings" w:hAnsi="Wingdings"/>
    </w:rPr>
  </w:style>
  <w:style w:type="character" w:customStyle="1" w:styleId="WW8Num1z1">
    <w:name w:val="WW8Num1z1"/>
    <w:rsid w:val="00BB2166"/>
    <w:rPr>
      <w:rFonts w:ascii="Courier New" w:hAnsi="Courier New"/>
    </w:rPr>
  </w:style>
  <w:style w:type="character" w:customStyle="1" w:styleId="WW8Num1z3">
    <w:name w:val="WW8Num1z3"/>
    <w:rsid w:val="00BB2166"/>
    <w:rPr>
      <w:rFonts w:ascii="Symbol" w:hAnsi="Symbol"/>
    </w:rPr>
  </w:style>
  <w:style w:type="character" w:customStyle="1" w:styleId="WW8Num2z1">
    <w:name w:val="WW8Num2z1"/>
    <w:rsid w:val="00BB2166"/>
    <w:rPr>
      <w:rFonts w:ascii="Courier New" w:hAnsi="Courier New" w:cs="Courier New"/>
    </w:rPr>
  </w:style>
  <w:style w:type="character" w:customStyle="1" w:styleId="WW8Num2z3">
    <w:name w:val="WW8Num2z3"/>
    <w:rsid w:val="00BB2166"/>
    <w:rPr>
      <w:rFonts w:ascii="Symbol" w:hAnsi="Symbol"/>
    </w:rPr>
  </w:style>
  <w:style w:type="character" w:customStyle="1" w:styleId="WW8Num3z2">
    <w:name w:val="WW8Num3z2"/>
    <w:rsid w:val="00BB2166"/>
    <w:rPr>
      <w:rFonts w:ascii="Wingdings" w:hAnsi="Wingdings"/>
    </w:rPr>
  </w:style>
  <w:style w:type="character" w:customStyle="1" w:styleId="WW8Num3z3">
    <w:name w:val="WW8Num3z3"/>
    <w:rsid w:val="00BB2166"/>
    <w:rPr>
      <w:rFonts w:ascii="Symbol" w:hAnsi="Symbol"/>
    </w:rPr>
  </w:style>
  <w:style w:type="character" w:customStyle="1" w:styleId="WW8Num3z4">
    <w:name w:val="WW8Num3z4"/>
    <w:rsid w:val="00BB2166"/>
    <w:rPr>
      <w:rFonts w:ascii="Courier New" w:hAnsi="Courier New" w:cs="Courier New"/>
    </w:rPr>
  </w:style>
  <w:style w:type="character" w:customStyle="1" w:styleId="WW8Num4z1">
    <w:name w:val="WW8Num4z1"/>
    <w:rsid w:val="00BB2166"/>
    <w:rPr>
      <w:rFonts w:ascii="Courier New" w:hAnsi="Courier New" w:cs="Courier New"/>
    </w:rPr>
  </w:style>
  <w:style w:type="character" w:customStyle="1" w:styleId="WW8Num4z2">
    <w:name w:val="WW8Num4z2"/>
    <w:rsid w:val="00BB2166"/>
    <w:rPr>
      <w:rFonts w:ascii="Wingdings" w:hAnsi="Wingdings"/>
    </w:rPr>
  </w:style>
  <w:style w:type="character" w:customStyle="1" w:styleId="WW8Num5z1">
    <w:name w:val="WW8Num5z1"/>
    <w:rsid w:val="00BB2166"/>
    <w:rPr>
      <w:rFonts w:ascii="Symbol" w:hAnsi="Symbol"/>
    </w:rPr>
  </w:style>
  <w:style w:type="character" w:customStyle="1" w:styleId="WW8Num5z2">
    <w:name w:val="WW8Num5z2"/>
    <w:rsid w:val="00BB2166"/>
    <w:rPr>
      <w:rFonts w:ascii="Wingdings" w:hAnsi="Wingdings"/>
    </w:rPr>
  </w:style>
  <w:style w:type="character" w:customStyle="1" w:styleId="WW8Num5z4">
    <w:name w:val="WW8Num5z4"/>
    <w:rsid w:val="00BB2166"/>
    <w:rPr>
      <w:rFonts w:ascii="Courier New" w:hAnsi="Courier New" w:cs="Courier New"/>
    </w:rPr>
  </w:style>
  <w:style w:type="character" w:customStyle="1" w:styleId="WW8Num6z1">
    <w:name w:val="WW8Num6z1"/>
    <w:rsid w:val="00BB2166"/>
    <w:rPr>
      <w:rFonts w:ascii="Courier New" w:hAnsi="Courier New" w:cs="Courier New"/>
    </w:rPr>
  </w:style>
  <w:style w:type="character" w:customStyle="1" w:styleId="WW8Num6z2">
    <w:name w:val="WW8Num6z2"/>
    <w:rsid w:val="00BB2166"/>
    <w:rPr>
      <w:rFonts w:ascii="Wingdings" w:hAnsi="Wingdings"/>
    </w:rPr>
  </w:style>
  <w:style w:type="character" w:styleId="Hyperlink">
    <w:name w:val="Hyperlink"/>
    <w:basedOn w:val="DefaultParagraphFont"/>
    <w:rsid w:val="00BB2166"/>
    <w:rPr>
      <w:color w:val="0066FF"/>
      <w:u w:val="single"/>
    </w:rPr>
  </w:style>
  <w:style w:type="character" w:customStyle="1" w:styleId="NoSpacingChar">
    <w:name w:val="No Spacing Char"/>
    <w:basedOn w:val="DefaultParagraphFont"/>
    <w:rsid w:val="00BB2166"/>
    <w:rPr>
      <w:rFonts w:ascii="Calibri" w:hAnsi="Calibri"/>
      <w:sz w:val="22"/>
      <w:szCs w:val="22"/>
      <w:lang w:val="en-US" w:eastAsia="ar-SA" w:bidi="ar-SA"/>
    </w:rPr>
  </w:style>
  <w:style w:type="character" w:customStyle="1" w:styleId="CharChar">
    <w:name w:val="Char Char"/>
    <w:basedOn w:val="DefaultParagraphFont"/>
    <w:rsid w:val="00BB216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B2166"/>
    <w:rPr>
      <w:color w:val="800080"/>
      <w:u w:val="single"/>
    </w:rPr>
  </w:style>
  <w:style w:type="paragraph" w:customStyle="1" w:styleId="Heading">
    <w:name w:val="Heading"/>
    <w:basedOn w:val="Normal"/>
    <w:next w:val="BodyText"/>
    <w:rsid w:val="00BB21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2166"/>
    <w:pPr>
      <w:spacing w:after="120"/>
    </w:pPr>
  </w:style>
  <w:style w:type="paragraph" w:styleId="List">
    <w:name w:val="List"/>
    <w:basedOn w:val="BodyText"/>
    <w:rsid w:val="00BB2166"/>
    <w:pPr>
      <w:widowControl w:val="0"/>
    </w:pPr>
    <w:rPr>
      <w:rFonts w:eastAsia="Lucida Sans Unicode"/>
    </w:rPr>
  </w:style>
  <w:style w:type="paragraph" w:styleId="Caption">
    <w:name w:val="caption"/>
    <w:basedOn w:val="Normal"/>
    <w:qFormat/>
    <w:rsid w:val="00BB216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2166"/>
    <w:pPr>
      <w:suppressLineNumbers/>
    </w:pPr>
    <w:rPr>
      <w:rFonts w:cs="Tahoma"/>
    </w:rPr>
  </w:style>
  <w:style w:type="paragraph" w:styleId="NoSpacing">
    <w:name w:val="No Spacing"/>
    <w:qFormat/>
    <w:rsid w:val="00BB2166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BalloonText">
    <w:name w:val="Balloon Text"/>
    <w:basedOn w:val="Normal"/>
    <w:rsid w:val="00BB2166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BB2166"/>
  </w:style>
  <w:style w:type="paragraph" w:styleId="ListParagraph">
    <w:name w:val="List Paragraph"/>
    <w:basedOn w:val="Normal"/>
    <w:uiPriority w:val="1"/>
    <w:qFormat/>
    <w:rsid w:val="002A28CD"/>
    <w:pPr>
      <w:ind w:left="720"/>
      <w:contextualSpacing/>
    </w:pPr>
  </w:style>
  <w:style w:type="paragraph" w:customStyle="1" w:styleId="Default">
    <w:name w:val="Default"/>
    <w:rsid w:val="00CE002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rriteshpandey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8DF2-4D28-4D32-AFC6-D2B04C21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@        @</vt:lpstr>
    </vt:vector>
  </TitlesOfParts>
  <Company>Vinmar International</Company>
  <LinksUpToDate>false</LinksUpToDate>
  <CharactersWithSpaces>7402</CharactersWithSpaces>
  <SharedDoc>false</SharedDoc>
  <HLinks>
    <vt:vector size="6" baseType="variant">
      <vt:variant>
        <vt:i4>917565</vt:i4>
      </vt:variant>
      <vt:variant>
        <vt:i4>0</vt:i4>
      </vt:variant>
      <vt:variant>
        <vt:i4>0</vt:i4>
      </vt:variant>
      <vt:variant>
        <vt:i4>5</vt:i4>
      </vt:variant>
      <vt:variant>
        <vt:lpwstr>mailto:mrriteshpandey@yahoo.com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        @</dc:title>
  <dc:creator>Larsen-1</dc:creator>
  <cp:lastModifiedBy>Ritesh Pandey</cp:lastModifiedBy>
  <cp:revision>586</cp:revision>
  <cp:lastPrinted>2010-04-24T12:20:00Z</cp:lastPrinted>
  <dcterms:created xsi:type="dcterms:W3CDTF">2016-01-11T18:02:00Z</dcterms:created>
  <dcterms:modified xsi:type="dcterms:W3CDTF">2025-06-07T17:26:00Z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414338716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mrunali.pevekar@orange.com</vt:lpwstr>
  </property>
  <property fmtid="{D5CDD505-2E9C-101B-9397-08002B2CF9AE}" pid="6" name="_AuthorEmailDisplayName">
    <vt:lpwstr>PEVEKAR Mrunali Ext SCE/FINANCE</vt:lpwstr>
  </property>
  <property fmtid="{D5CDD505-2E9C-101B-9397-08002B2CF9AE}" pid="7" name="_ReviewingToolsShownOnce">
    <vt:lpwstr/>
  </property>
</Properties>
</file>